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9C4BF0">
        <w:rPr>
          <w:b/>
        </w:rPr>
        <w:t>6</w:t>
      </w:r>
      <w:r w:rsidR="00EB58EF">
        <w:rPr>
          <w:b/>
        </w:rPr>
        <w:t>7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EB58EF" w:rsidRDefault="00EB58EF" w:rsidP="00EB58EF">
      <w:pPr>
        <w:jc w:val="center"/>
        <w:rPr>
          <w:b/>
          <w:bCs/>
        </w:rPr>
      </w:pPr>
      <w:r w:rsidRPr="002030F5">
        <w:rPr>
          <w:b/>
          <w:bCs/>
        </w:rPr>
        <w:t>A Képviselő-testület 202</w:t>
      </w:r>
      <w:r>
        <w:rPr>
          <w:b/>
          <w:bCs/>
        </w:rPr>
        <w:t>4</w:t>
      </w:r>
      <w:r w:rsidRPr="002030F5">
        <w:rPr>
          <w:b/>
          <w:bCs/>
        </w:rPr>
        <w:t>. évi munkatervének elfogadásáról</w:t>
      </w:r>
    </w:p>
    <w:p w:rsidR="00EB58EF" w:rsidRPr="002030F5" w:rsidRDefault="00EB58EF" w:rsidP="00EB58EF">
      <w:pPr>
        <w:jc w:val="center"/>
        <w:rPr>
          <w:b/>
          <w:bCs/>
        </w:rPr>
      </w:pPr>
    </w:p>
    <w:p w:rsidR="00EB58EF" w:rsidRPr="005B2641" w:rsidRDefault="00EB58EF" w:rsidP="00EB58EF">
      <w:pPr>
        <w:jc w:val="both"/>
        <w:rPr>
          <w:b/>
        </w:rPr>
      </w:pPr>
      <w:r w:rsidRPr="005B2641">
        <w:rPr>
          <w:b/>
        </w:rPr>
        <w:t>A Képviselő-testület</w:t>
      </w:r>
    </w:p>
    <w:p w:rsidR="00EB58EF" w:rsidRPr="005B2641" w:rsidRDefault="00EB58EF" w:rsidP="00EB58EF">
      <w:pPr>
        <w:jc w:val="both"/>
      </w:pPr>
    </w:p>
    <w:p w:rsidR="00EB58EF" w:rsidRPr="005B2641" w:rsidRDefault="00EB58EF" w:rsidP="00EB58EF">
      <w:pPr>
        <w:jc w:val="both"/>
      </w:pPr>
      <w:proofErr w:type="gramStart"/>
      <w:r w:rsidRPr="005B2641">
        <w:t xml:space="preserve">I. </w:t>
      </w:r>
      <w:r>
        <w:t xml:space="preserve"> </w:t>
      </w:r>
      <w:r w:rsidRPr="005B2641">
        <w:t>Megtárgyalta</w:t>
      </w:r>
      <w:proofErr w:type="gramEnd"/>
      <w:r w:rsidRPr="005B2641">
        <w:t xml:space="preserve"> a polgármester 202</w:t>
      </w:r>
      <w:r>
        <w:t>4</w:t>
      </w:r>
      <w:r w:rsidRPr="005B2641">
        <w:t>. évi munkatervre tett előterjesztését.</w:t>
      </w:r>
    </w:p>
    <w:p w:rsidR="00EB58EF" w:rsidRPr="005B2641" w:rsidRDefault="00EB58EF" w:rsidP="00EB58EF">
      <w:pPr>
        <w:jc w:val="both"/>
      </w:pPr>
    </w:p>
    <w:p w:rsidR="00EB58EF" w:rsidRPr="005B2641" w:rsidRDefault="00EB58EF" w:rsidP="00EB58EF">
      <w:pPr>
        <w:jc w:val="both"/>
      </w:pPr>
      <w:r w:rsidRPr="005B2641">
        <w:t xml:space="preserve">II. </w:t>
      </w:r>
      <w:proofErr w:type="gramStart"/>
      <w:r w:rsidRPr="005B2641">
        <w:t>A</w:t>
      </w:r>
      <w:proofErr w:type="gramEnd"/>
      <w:r w:rsidRPr="005B2641">
        <w:t xml:space="preserve"> munkatervet az alábbiak szerint hagyja jóvá:</w:t>
      </w:r>
    </w:p>
    <w:p w:rsidR="00EB58EF" w:rsidRDefault="00EB58EF" w:rsidP="00EB58EF">
      <w:pPr>
        <w:jc w:val="both"/>
      </w:pPr>
    </w:p>
    <w:p w:rsidR="00EB58EF" w:rsidRPr="002030F5" w:rsidRDefault="00EB58EF" w:rsidP="00EB58EF">
      <w:pPr>
        <w:jc w:val="center"/>
        <w:rPr>
          <w:b/>
        </w:rPr>
      </w:pPr>
      <w:r w:rsidRPr="002030F5">
        <w:rPr>
          <w:b/>
        </w:rPr>
        <w:t>Dombrád Város Önkormányzat</w:t>
      </w:r>
    </w:p>
    <w:p w:rsidR="00EB58EF" w:rsidRPr="002030F5" w:rsidRDefault="00EB58EF" w:rsidP="00EB58EF">
      <w:pPr>
        <w:jc w:val="center"/>
        <w:rPr>
          <w:b/>
        </w:rPr>
      </w:pPr>
      <w:r w:rsidRPr="002030F5">
        <w:rPr>
          <w:b/>
        </w:rPr>
        <w:t>Képviselő-testületének</w:t>
      </w:r>
    </w:p>
    <w:p w:rsidR="00EB58EF" w:rsidRPr="002030F5" w:rsidRDefault="00EB58EF" w:rsidP="00EB58EF">
      <w:pPr>
        <w:jc w:val="center"/>
        <w:rPr>
          <w:b/>
        </w:rPr>
      </w:pPr>
      <w:r w:rsidRPr="002030F5">
        <w:rPr>
          <w:b/>
        </w:rPr>
        <w:t>202</w:t>
      </w:r>
      <w:r>
        <w:rPr>
          <w:b/>
        </w:rPr>
        <w:t>4</w:t>
      </w:r>
      <w:r w:rsidRPr="002030F5">
        <w:rPr>
          <w:b/>
        </w:rPr>
        <w:t>. évi munkaterve</w:t>
      </w:r>
    </w:p>
    <w:p w:rsidR="00EB58EF" w:rsidRDefault="00EB58EF" w:rsidP="00EB58EF">
      <w:pPr>
        <w:jc w:val="center"/>
      </w:pPr>
    </w:p>
    <w:p w:rsidR="00EB58EF" w:rsidRPr="002030F5" w:rsidRDefault="00EB58EF" w:rsidP="00EB58EF">
      <w:pPr>
        <w:rPr>
          <w:b/>
        </w:rPr>
      </w:pPr>
      <w:r w:rsidRPr="002030F5">
        <w:rPr>
          <w:b/>
          <w:u w:val="single"/>
        </w:rPr>
        <w:t>Az ülés ideje:</w:t>
      </w:r>
      <w:r w:rsidRPr="002030F5">
        <w:rPr>
          <w:b/>
        </w:rPr>
        <w:t xml:space="preserve"> 202</w:t>
      </w:r>
      <w:r>
        <w:rPr>
          <w:b/>
        </w:rPr>
        <w:t>4</w:t>
      </w:r>
      <w:r w:rsidRPr="002030F5">
        <w:rPr>
          <w:b/>
        </w:rPr>
        <w:t>. január</w:t>
      </w:r>
    </w:p>
    <w:p w:rsidR="00EB58EF" w:rsidRPr="002030F5" w:rsidRDefault="00EB58EF" w:rsidP="00EB58EF">
      <w:pPr>
        <w:jc w:val="both"/>
        <w:rPr>
          <w:b/>
        </w:rPr>
      </w:pPr>
    </w:p>
    <w:p w:rsidR="00EB58EF" w:rsidRPr="002030F5" w:rsidRDefault="00EB58EF" w:rsidP="00EB58EF">
      <w:pPr>
        <w:jc w:val="both"/>
        <w:rPr>
          <w:u w:val="single"/>
        </w:rPr>
      </w:pPr>
      <w:r w:rsidRPr="002030F5">
        <w:rPr>
          <w:u w:val="single"/>
        </w:rPr>
        <w:t>Tárgyalandó téma:</w:t>
      </w:r>
    </w:p>
    <w:p w:rsidR="00EB58EF" w:rsidRPr="002030F5" w:rsidRDefault="00EB58EF" w:rsidP="00EB58EF">
      <w:pPr>
        <w:jc w:val="center"/>
      </w:pPr>
    </w:p>
    <w:p w:rsidR="00EB58EF" w:rsidRPr="002030F5" w:rsidRDefault="00EB58EF" w:rsidP="00EB58EF">
      <w:pPr>
        <w:numPr>
          <w:ilvl w:val="0"/>
          <w:numId w:val="11"/>
        </w:numPr>
        <w:jc w:val="both"/>
      </w:pPr>
      <w:r w:rsidRPr="002030F5">
        <w:t>Előterjesztés közmeghallgatás összehívására</w:t>
      </w:r>
    </w:p>
    <w:p w:rsidR="00EB58EF" w:rsidRPr="002030F5" w:rsidRDefault="00EB58EF" w:rsidP="00EB58EF">
      <w:pPr>
        <w:ind w:left="360" w:firstLine="348"/>
        <w:jc w:val="both"/>
      </w:pPr>
      <w:r w:rsidRPr="002030F5">
        <w:rPr>
          <w:u w:val="single"/>
        </w:rPr>
        <w:t>Előadó</w:t>
      </w:r>
      <w:r w:rsidRPr="002030F5">
        <w:t>: Harsányi László polgármester</w:t>
      </w:r>
    </w:p>
    <w:p w:rsidR="00EB58EF" w:rsidRPr="002030F5" w:rsidRDefault="00EB58EF" w:rsidP="00EB58EF">
      <w:pPr>
        <w:ind w:left="360" w:firstLine="348"/>
        <w:jc w:val="both"/>
      </w:pPr>
    </w:p>
    <w:p w:rsidR="00EB58EF" w:rsidRPr="002030F5" w:rsidRDefault="00EB58EF" w:rsidP="00EB58EF">
      <w:pPr>
        <w:ind w:left="708" w:hanging="348"/>
        <w:jc w:val="both"/>
      </w:pPr>
      <w:r>
        <w:t xml:space="preserve">2. </w:t>
      </w:r>
      <w:r w:rsidRPr="002030F5">
        <w:t xml:space="preserve">Előterjesztés a </w:t>
      </w:r>
      <w:r w:rsidRPr="002030F5">
        <w:rPr>
          <w:shd w:val="clear" w:color="auto" w:fill="FFFFFF"/>
        </w:rPr>
        <w:t>Dombrádért Együtt Nonprofit Kft. 202</w:t>
      </w:r>
      <w:r>
        <w:rPr>
          <w:shd w:val="clear" w:color="auto" w:fill="FFFFFF"/>
        </w:rPr>
        <w:t>3</w:t>
      </w:r>
      <w:r w:rsidRPr="002030F5">
        <w:rPr>
          <w:shd w:val="clear" w:color="auto" w:fill="FFFFFF"/>
        </w:rPr>
        <w:t>. üzleti évi teljesítésének elfogadására</w:t>
      </w:r>
    </w:p>
    <w:p w:rsidR="00EB58EF" w:rsidRPr="002030F5" w:rsidRDefault="00EB58EF" w:rsidP="00EB58EF">
      <w:pPr>
        <w:tabs>
          <w:tab w:val="left" w:pos="4320"/>
        </w:tabs>
        <w:ind w:left="360" w:firstLine="348"/>
        <w:jc w:val="both"/>
      </w:pPr>
      <w:r w:rsidRPr="002030F5">
        <w:rPr>
          <w:u w:val="single"/>
        </w:rPr>
        <w:t>Előadó</w:t>
      </w:r>
      <w:r w:rsidRPr="002030F5">
        <w:t>: ügyvezető</w:t>
      </w:r>
      <w:r w:rsidRPr="002030F5">
        <w:tab/>
      </w:r>
    </w:p>
    <w:p w:rsidR="00EB58EF" w:rsidRPr="002030F5" w:rsidRDefault="00EB58EF" w:rsidP="00EB58EF">
      <w:pPr>
        <w:ind w:left="360" w:firstLine="348"/>
        <w:jc w:val="both"/>
      </w:pPr>
    </w:p>
    <w:p w:rsidR="00EB58EF" w:rsidRPr="002030F5" w:rsidRDefault="00EB58EF" w:rsidP="00EB58EF">
      <w:pPr>
        <w:ind w:left="705" w:hanging="345"/>
        <w:jc w:val="both"/>
      </w:pPr>
      <w:r>
        <w:t>3</w:t>
      </w:r>
      <w:r w:rsidRPr="002030F5">
        <w:t>.</w:t>
      </w:r>
      <w:r w:rsidRPr="002030F5">
        <w:tab/>
        <w:t xml:space="preserve">Előterjesztés a </w:t>
      </w:r>
      <w:r w:rsidRPr="002030F5">
        <w:rPr>
          <w:shd w:val="clear" w:color="auto" w:fill="FFFFFF"/>
        </w:rPr>
        <w:t>Dombrádért Együtt Nonprofit Kft. 202</w:t>
      </w:r>
      <w:r>
        <w:rPr>
          <w:shd w:val="clear" w:color="auto" w:fill="FFFFFF"/>
        </w:rPr>
        <w:t>4</w:t>
      </w:r>
      <w:r w:rsidRPr="002030F5">
        <w:rPr>
          <w:shd w:val="clear" w:color="auto" w:fill="FFFFFF"/>
        </w:rPr>
        <w:t>. évi üzleti tervének megtárgyalására</w:t>
      </w:r>
    </w:p>
    <w:p w:rsidR="00EB58EF" w:rsidRPr="002030F5" w:rsidRDefault="00EB58EF" w:rsidP="00EB58EF">
      <w:pPr>
        <w:tabs>
          <w:tab w:val="left" w:pos="4320"/>
        </w:tabs>
        <w:ind w:left="360" w:firstLine="348"/>
        <w:jc w:val="both"/>
      </w:pPr>
      <w:r w:rsidRPr="002030F5">
        <w:rPr>
          <w:u w:val="single"/>
        </w:rPr>
        <w:t>Előadó</w:t>
      </w:r>
      <w:r w:rsidRPr="002030F5">
        <w:t>: ügyvezető</w:t>
      </w:r>
      <w:r w:rsidRPr="002030F5">
        <w:tab/>
      </w:r>
    </w:p>
    <w:p w:rsidR="00EB58EF" w:rsidRDefault="00EB58EF" w:rsidP="00EB58EF">
      <w:pPr>
        <w:jc w:val="both"/>
      </w:pPr>
    </w:p>
    <w:p w:rsidR="00EB58EF" w:rsidRPr="002030F5" w:rsidRDefault="00EB58EF" w:rsidP="00EB58EF">
      <w:pPr>
        <w:jc w:val="both"/>
      </w:pPr>
    </w:p>
    <w:p w:rsidR="00EB58EF" w:rsidRPr="002030F5" w:rsidRDefault="00EB58EF" w:rsidP="00EB58EF">
      <w:pPr>
        <w:rPr>
          <w:b/>
        </w:rPr>
      </w:pPr>
      <w:r w:rsidRPr="002030F5">
        <w:rPr>
          <w:b/>
          <w:u w:val="single"/>
        </w:rPr>
        <w:t>Az ülés ideje:</w:t>
      </w:r>
      <w:r w:rsidRPr="002030F5">
        <w:rPr>
          <w:b/>
        </w:rPr>
        <w:t xml:space="preserve"> 202</w:t>
      </w:r>
      <w:r>
        <w:rPr>
          <w:b/>
        </w:rPr>
        <w:t>4</w:t>
      </w:r>
      <w:r w:rsidRPr="002030F5">
        <w:rPr>
          <w:b/>
        </w:rPr>
        <w:t xml:space="preserve">. február </w:t>
      </w:r>
    </w:p>
    <w:p w:rsidR="00EB58EF" w:rsidRPr="002030F5" w:rsidRDefault="00EB58EF" w:rsidP="00EB58EF">
      <w:pPr>
        <w:jc w:val="both"/>
        <w:rPr>
          <w:b/>
        </w:rPr>
      </w:pPr>
    </w:p>
    <w:p w:rsidR="00EB58EF" w:rsidRPr="002030F5" w:rsidRDefault="00EB58EF" w:rsidP="00EB58EF">
      <w:pPr>
        <w:jc w:val="both"/>
        <w:rPr>
          <w:u w:val="single"/>
        </w:rPr>
      </w:pPr>
      <w:r w:rsidRPr="002030F5">
        <w:rPr>
          <w:u w:val="single"/>
        </w:rPr>
        <w:t>Tárgyalandó téma:</w:t>
      </w:r>
    </w:p>
    <w:p w:rsidR="00EB58EF" w:rsidRPr="002030F5" w:rsidRDefault="00EB58EF" w:rsidP="00EB58EF">
      <w:pPr>
        <w:jc w:val="both"/>
      </w:pPr>
    </w:p>
    <w:p w:rsidR="00EB58EF" w:rsidRPr="002941B7" w:rsidRDefault="00EB58EF" w:rsidP="00EB58EF">
      <w:pPr>
        <w:ind w:left="360"/>
        <w:jc w:val="both"/>
      </w:pPr>
      <w:r>
        <w:t xml:space="preserve">1. </w:t>
      </w:r>
      <w:r w:rsidRPr="002030F5">
        <w:t xml:space="preserve">Előterjesztés </w:t>
      </w:r>
      <w:r w:rsidRPr="002941B7">
        <w:t xml:space="preserve">az Önkormányzat adósságot keletkeztető ügyleteiből eredő </w:t>
      </w:r>
      <w:proofErr w:type="gramStart"/>
      <w:r w:rsidRPr="002941B7">
        <w:t xml:space="preserve">fizetési </w:t>
      </w:r>
      <w:r>
        <w:t xml:space="preserve">  </w:t>
      </w:r>
      <w:r>
        <w:br/>
        <w:t xml:space="preserve">      </w:t>
      </w:r>
      <w:r w:rsidRPr="002941B7">
        <w:t>kötelezettségeinek</w:t>
      </w:r>
      <w:proofErr w:type="gramEnd"/>
      <w:r w:rsidRPr="002941B7">
        <w:t xml:space="preserve"> megállapítására</w:t>
      </w:r>
    </w:p>
    <w:p w:rsidR="00EB58EF" w:rsidRPr="002030F5" w:rsidRDefault="00EB58EF" w:rsidP="00EB58EF">
      <w:pPr>
        <w:ind w:left="360" w:firstLine="348"/>
        <w:jc w:val="both"/>
      </w:pPr>
      <w:r w:rsidRPr="002030F5">
        <w:rPr>
          <w:u w:val="single"/>
        </w:rPr>
        <w:t>Előadó</w:t>
      </w:r>
      <w:r w:rsidRPr="002030F5">
        <w:t>: Harsányi László polgármester</w:t>
      </w:r>
    </w:p>
    <w:p w:rsidR="00EB58EF" w:rsidRDefault="00EB58EF" w:rsidP="00EB58EF">
      <w:pPr>
        <w:ind w:left="720"/>
        <w:jc w:val="both"/>
      </w:pPr>
    </w:p>
    <w:p w:rsidR="00EB58EF" w:rsidRPr="002030F5" w:rsidRDefault="00EB58EF" w:rsidP="00EB58EF">
      <w:pPr>
        <w:ind w:left="720" w:hanging="294"/>
        <w:jc w:val="both"/>
      </w:pPr>
      <w:r>
        <w:t xml:space="preserve">2. </w:t>
      </w:r>
      <w:r>
        <w:tab/>
      </w:r>
      <w:r w:rsidRPr="002030F5">
        <w:t>Előterjesztés az önkormányzat 202</w:t>
      </w:r>
      <w:r>
        <w:t>4</w:t>
      </w:r>
      <w:r w:rsidRPr="002030F5">
        <w:t>. évi költségvetésének elfogadására</w:t>
      </w:r>
    </w:p>
    <w:p w:rsidR="00EB58EF" w:rsidRPr="002030F5" w:rsidRDefault="00EB58EF" w:rsidP="00EB58EF">
      <w:pPr>
        <w:ind w:left="360" w:firstLine="348"/>
        <w:jc w:val="both"/>
      </w:pPr>
      <w:r w:rsidRPr="002030F5">
        <w:rPr>
          <w:u w:val="single"/>
        </w:rPr>
        <w:t>Előadó</w:t>
      </w:r>
      <w:r w:rsidRPr="002030F5">
        <w:t>: Harsányi László polgármester</w:t>
      </w:r>
    </w:p>
    <w:p w:rsidR="00EB58EF" w:rsidRPr="002030F5" w:rsidRDefault="00EB58EF" w:rsidP="00EB58EF">
      <w:pPr>
        <w:ind w:left="360" w:firstLine="348"/>
        <w:jc w:val="both"/>
      </w:pPr>
    </w:p>
    <w:p w:rsidR="00EB58EF" w:rsidRPr="002030F5" w:rsidRDefault="00EB58EF" w:rsidP="00EB58EF">
      <w:pPr>
        <w:ind w:left="709" w:hanging="283"/>
        <w:jc w:val="both"/>
        <w:rPr>
          <w:bCs/>
        </w:rPr>
      </w:pPr>
      <w:r>
        <w:t xml:space="preserve">3. </w:t>
      </w:r>
      <w:r w:rsidRPr="002030F5">
        <w:t xml:space="preserve">Előterjesztés a </w:t>
      </w:r>
      <w:r w:rsidRPr="002030F5">
        <w:rPr>
          <w:bCs/>
        </w:rPr>
        <w:t xml:space="preserve">Szivárvány Óvoda és Bölcsőde köznevelési intézmény </w:t>
      </w:r>
      <w:proofErr w:type="gramStart"/>
      <w:r w:rsidRPr="002030F5">
        <w:rPr>
          <w:bCs/>
        </w:rPr>
        <w:t xml:space="preserve">óvodai </w:t>
      </w:r>
      <w:r>
        <w:rPr>
          <w:bCs/>
        </w:rPr>
        <w:t xml:space="preserve">  </w:t>
      </w:r>
      <w:r>
        <w:rPr>
          <w:bCs/>
        </w:rPr>
        <w:br/>
        <w:t xml:space="preserve"> </w:t>
      </w:r>
      <w:r w:rsidRPr="002030F5">
        <w:rPr>
          <w:bCs/>
        </w:rPr>
        <w:t>beiratkozás</w:t>
      </w:r>
      <w:proofErr w:type="gramEnd"/>
      <w:r w:rsidRPr="002030F5">
        <w:rPr>
          <w:bCs/>
        </w:rPr>
        <w:t xml:space="preserve"> időpontjának meghatározására</w:t>
      </w:r>
    </w:p>
    <w:p w:rsidR="00EB58EF" w:rsidRPr="002030F5" w:rsidRDefault="00EB58EF" w:rsidP="00EB58EF">
      <w:pPr>
        <w:ind w:left="708"/>
        <w:jc w:val="both"/>
        <w:rPr>
          <w:u w:val="single"/>
        </w:rPr>
      </w:pPr>
      <w:r w:rsidRPr="00D3238D">
        <w:t xml:space="preserve"> </w:t>
      </w:r>
      <w:r w:rsidRPr="002030F5">
        <w:rPr>
          <w:u w:val="single"/>
        </w:rPr>
        <w:t>Előadó</w:t>
      </w:r>
      <w:r w:rsidRPr="002030F5">
        <w:t>: Harsányi László polgármester</w:t>
      </w:r>
    </w:p>
    <w:p w:rsidR="00EB58EF" w:rsidRPr="002030F5" w:rsidRDefault="00EB58EF" w:rsidP="00EB58EF">
      <w:pPr>
        <w:tabs>
          <w:tab w:val="left" w:pos="2070"/>
        </w:tabs>
        <w:ind w:left="708"/>
      </w:pPr>
    </w:p>
    <w:p w:rsidR="00EB58EF" w:rsidRPr="002030F5" w:rsidRDefault="00EB58EF" w:rsidP="00EB58EF">
      <w:pPr>
        <w:ind w:firstLine="360"/>
      </w:pPr>
      <w:r>
        <w:t xml:space="preserve">4. </w:t>
      </w:r>
      <w:r>
        <w:tab/>
      </w:r>
      <w:r w:rsidRPr="002030F5">
        <w:t xml:space="preserve">Előterjesztés a </w:t>
      </w:r>
      <w:r w:rsidRPr="002030F5">
        <w:rPr>
          <w:bCs/>
        </w:rPr>
        <w:t xml:space="preserve">Szivárvány Óvoda és Bölcsőde </w:t>
      </w:r>
      <w:r w:rsidRPr="002030F5">
        <w:t>nyári nyitvatartási rendjére</w:t>
      </w:r>
    </w:p>
    <w:p w:rsidR="00EB58EF" w:rsidRDefault="00EB58EF" w:rsidP="00EB58EF">
      <w:pPr>
        <w:ind w:left="708"/>
        <w:jc w:val="both"/>
      </w:pPr>
      <w:r w:rsidRPr="002030F5">
        <w:rPr>
          <w:u w:val="single"/>
        </w:rPr>
        <w:t>Előadó:</w:t>
      </w:r>
      <w:r w:rsidRPr="002030F5">
        <w:t xml:space="preserve"> Harsányi László polgármester </w:t>
      </w:r>
    </w:p>
    <w:p w:rsidR="00EB58EF" w:rsidRPr="002030F5" w:rsidRDefault="00EB58EF" w:rsidP="00EB58EF">
      <w:r w:rsidRPr="002030F5">
        <w:rPr>
          <w:b/>
          <w:u w:val="single"/>
        </w:rPr>
        <w:lastRenderedPageBreak/>
        <w:t>Az ülés ideje:</w:t>
      </w:r>
      <w:r w:rsidRPr="002030F5">
        <w:rPr>
          <w:b/>
        </w:rPr>
        <w:t xml:space="preserve"> 202</w:t>
      </w:r>
      <w:r>
        <w:rPr>
          <w:b/>
        </w:rPr>
        <w:t>4</w:t>
      </w:r>
      <w:r w:rsidRPr="002030F5">
        <w:rPr>
          <w:b/>
        </w:rPr>
        <w:t>. március</w:t>
      </w:r>
    </w:p>
    <w:p w:rsidR="00EB58EF" w:rsidRPr="002030F5" w:rsidRDefault="00EB58EF" w:rsidP="00EB58EF">
      <w:pPr>
        <w:jc w:val="both"/>
        <w:rPr>
          <w:u w:val="single"/>
        </w:rPr>
      </w:pPr>
    </w:p>
    <w:p w:rsidR="00EB58EF" w:rsidRPr="002030F5" w:rsidRDefault="00EB58EF" w:rsidP="00EB58EF">
      <w:pPr>
        <w:jc w:val="both"/>
        <w:rPr>
          <w:u w:val="single"/>
        </w:rPr>
      </w:pPr>
      <w:r w:rsidRPr="002030F5">
        <w:rPr>
          <w:u w:val="single"/>
        </w:rPr>
        <w:t>Tárgyalandó téma:</w:t>
      </w:r>
    </w:p>
    <w:p w:rsidR="00EB58EF" w:rsidRPr="002030F5" w:rsidRDefault="00EB58EF" w:rsidP="00EB58EF">
      <w:pPr>
        <w:tabs>
          <w:tab w:val="left" w:pos="360"/>
        </w:tabs>
        <w:ind w:left="720"/>
        <w:jc w:val="both"/>
      </w:pPr>
    </w:p>
    <w:p w:rsidR="00EB58EF" w:rsidRPr="002030F5" w:rsidRDefault="00EB58EF" w:rsidP="00EB58EF">
      <w:pPr>
        <w:numPr>
          <w:ilvl w:val="0"/>
          <w:numId w:val="14"/>
        </w:numPr>
        <w:tabs>
          <w:tab w:val="left" w:pos="360"/>
        </w:tabs>
        <w:jc w:val="both"/>
      </w:pPr>
      <w:r w:rsidRPr="002030F5">
        <w:t>Előterjesztés 202</w:t>
      </w:r>
      <w:r>
        <w:t>4</w:t>
      </w:r>
      <w:r w:rsidRPr="002030F5">
        <w:t>. évi közbeszerzési terv jóváhagyására</w:t>
      </w:r>
    </w:p>
    <w:p w:rsidR="00EB58EF" w:rsidRPr="002030F5" w:rsidRDefault="00EB58EF" w:rsidP="00EB58EF">
      <w:pPr>
        <w:tabs>
          <w:tab w:val="left" w:pos="360"/>
        </w:tabs>
        <w:ind w:left="360"/>
        <w:jc w:val="both"/>
      </w:pPr>
      <w:r w:rsidRPr="002030F5">
        <w:tab/>
      </w:r>
      <w:r w:rsidRPr="002030F5">
        <w:rPr>
          <w:u w:val="single"/>
        </w:rPr>
        <w:t>Előadó</w:t>
      </w:r>
      <w:r w:rsidRPr="002030F5">
        <w:t>: Harsányi László polgármester</w:t>
      </w:r>
    </w:p>
    <w:p w:rsidR="00EB58EF" w:rsidRPr="002030F5" w:rsidRDefault="00EB58EF" w:rsidP="00EB58EF">
      <w:pPr>
        <w:tabs>
          <w:tab w:val="left" w:pos="360"/>
        </w:tabs>
        <w:ind w:left="720"/>
        <w:jc w:val="both"/>
      </w:pPr>
    </w:p>
    <w:p w:rsidR="00EB58EF" w:rsidRPr="002030F5" w:rsidRDefault="00EB58EF" w:rsidP="00EB58EF">
      <w:pPr>
        <w:ind w:firstLine="360"/>
        <w:jc w:val="both"/>
      </w:pPr>
      <w:r w:rsidRPr="002030F5">
        <w:rPr>
          <w:u w:val="single"/>
        </w:rPr>
        <w:t>Zárt ülésen:</w:t>
      </w:r>
      <w:r w:rsidRPr="002030F5">
        <w:t xml:space="preserve"> </w:t>
      </w:r>
    </w:p>
    <w:p w:rsidR="00EB58EF" w:rsidRPr="002030F5" w:rsidRDefault="00EB58EF" w:rsidP="00EB58EF">
      <w:pPr>
        <w:ind w:firstLine="360"/>
      </w:pPr>
      <w:r w:rsidRPr="002030F5">
        <w:t>Előterjesztés „Dombrád Év Rendőre cím” adományozására</w:t>
      </w:r>
    </w:p>
    <w:p w:rsidR="00EB58EF" w:rsidRPr="002030F5" w:rsidRDefault="00EB58EF" w:rsidP="00EB58EF">
      <w:pPr>
        <w:ind w:firstLine="360"/>
        <w:jc w:val="both"/>
      </w:pPr>
      <w:r w:rsidRPr="002030F5">
        <w:rPr>
          <w:u w:val="single"/>
        </w:rPr>
        <w:t>Előadó:</w:t>
      </w:r>
      <w:r w:rsidRPr="002030F5">
        <w:t xml:space="preserve"> Harsányi László polgármester</w:t>
      </w:r>
    </w:p>
    <w:p w:rsidR="00EB58EF" w:rsidRPr="002030F5" w:rsidRDefault="00EB58EF" w:rsidP="00EB58EF">
      <w:pPr>
        <w:jc w:val="both"/>
        <w:rPr>
          <w:u w:val="single"/>
        </w:rPr>
      </w:pPr>
    </w:p>
    <w:p w:rsidR="00EB58EF" w:rsidRDefault="00EB58EF" w:rsidP="00EB58EF">
      <w:pPr>
        <w:jc w:val="both"/>
        <w:rPr>
          <w:u w:val="single"/>
        </w:rPr>
      </w:pPr>
    </w:p>
    <w:p w:rsidR="00EB58EF" w:rsidRPr="002030F5" w:rsidRDefault="00EB58EF" w:rsidP="00EB58EF">
      <w:pPr>
        <w:rPr>
          <w:b/>
        </w:rPr>
      </w:pPr>
      <w:r w:rsidRPr="002030F5">
        <w:rPr>
          <w:b/>
          <w:u w:val="single"/>
        </w:rPr>
        <w:t>Az ülés ideje</w:t>
      </w:r>
      <w:r w:rsidRPr="002030F5">
        <w:rPr>
          <w:b/>
        </w:rPr>
        <w:t>: 202</w:t>
      </w:r>
      <w:r>
        <w:rPr>
          <w:b/>
        </w:rPr>
        <w:t>4</w:t>
      </w:r>
      <w:r w:rsidRPr="002030F5">
        <w:rPr>
          <w:b/>
        </w:rPr>
        <w:t>. április</w:t>
      </w:r>
    </w:p>
    <w:p w:rsidR="00EB58EF" w:rsidRPr="002030F5" w:rsidRDefault="00EB58EF" w:rsidP="00EB58EF">
      <w:pPr>
        <w:jc w:val="both"/>
      </w:pPr>
    </w:p>
    <w:p w:rsidR="00EB58EF" w:rsidRPr="002030F5" w:rsidRDefault="00EB58EF" w:rsidP="00EB58EF">
      <w:pPr>
        <w:jc w:val="both"/>
      </w:pPr>
      <w:r w:rsidRPr="002030F5">
        <w:rPr>
          <w:u w:val="single"/>
        </w:rPr>
        <w:t>Tárgyalandó téma:</w:t>
      </w:r>
    </w:p>
    <w:p w:rsidR="00EB58EF" w:rsidRPr="002030F5" w:rsidRDefault="00EB58EF" w:rsidP="00EB58EF">
      <w:pPr>
        <w:tabs>
          <w:tab w:val="left" w:pos="540"/>
        </w:tabs>
        <w:jc w:val="both"/>
      </w:pPr>
    </w:p>
    <w:p w:rsidR="00EB58EF" w:rsidRPr="002030F5" w:rsidRDefault="00EB58EF" w:rsidP="00EB58EF">
      <w:pPr>
        <w:numPr>
          <w:ilvl w:val="0"/>
          <w:numId w:val="13"/>
        </w:numPr>
        <w:jc w:val="both"/>
      </w:pPr>
      <w:r w:rsidRPr="002030F5">
        <w:t>Beszámoló a Kisvárdai Katasztrófavédelmi Kirendeltség Kisvárdai Hivatásos Tűzoltóság 202</w:t>
      </w:r>
      <w:r>
        <w:t>3</w:t>
      </w:r>
      <w:r w:rsidRPr="002030F5">
        <w:t>. évi tűzvédelmi tevékenységéről</w:t>
      </w:r>
    </w:p>
    <w:p w:rsidR="00EB58EF" w:rsidRPr="002030F5" w:rsidRDefault="00EB58EF" w:rsidP="00EB58EF">
      <w:pPr>
        <w:ind w:left="360" w:firstLine="348"/>
        <w:jc w:val="both"/>
      </w:pPr>
      <w:r w:rsidRPr="002030F5">
        <w:rPr>
          <w:u w:val="single"/>
        </w:rPr>
        <w:t>Előadó:</w:t>
      </w:r>
      <w:r w:rsidRPr="002030F5">
        <w:t xml:space="preserve"> Papp Zoltán tű. alezredes</w:t>
      </w:r>
    </w:p>
    <w:p w:rsidR="00EB58EF" w:rsidRPr="002030F5" w:rsidRDefault="00EB58EF" w:rsidP="00EB58EF">
      <w:pPr>
        <w:ind w:left="708"/>
        <w:jc w:val="both"/>
      </w:pPr>
    </w:p>
    <w:p w:rsidR="00EB58EF" w:rsidRPr="002030F5" w:rsidRDefault="00EB58EF" w:rsidP="00EB58EF">
      <w:pPr>
        <w:ind w:left="360"/>
        <w:jc w:val="both"/>
      </w:pPr>
      <w:r w:rsidRPr="002030F5">
        <w:t xml:space="preserve">2. </w:t>
      </w:r>
      <w:r w:rsidRPr="002030F5">
        <w:tab/>
        <w:t>Beszámoló a Gyámhatóság, a Család- és gyermekjóléti Szolgálat 202</w:t>
      </w:r>
      <w:r>
        <w:t>3</w:t>
      </w:r>
      <w:r w:rsidRPr="002030F5">
        <w:t xml:space="preserve">. évi </w:t>
      </w:r>
      <w:r w:rsidRPr="002030F5">
        <w:tab/>
        <w:t>munkájáról</w:t>
      </w:r>
    </w:p>
    <w:p w:rsidR="00EB58EF" w:rsidRPr="002030F5" w:rsidRDefault="00EB58EF" w:rsidP="00EB58EF">
      <w:pPr>
        <w:ind w:left="360" w:firstLine="348"/>
        <w:jc w:val="both"/>
      </w:pPr>
      <w:r w:rsidRPr="002030F5">
        <w:rPr>
          <w:u w:val="single"/>
        </w:rPr>
        <w:t>Előadók:</w:t>
      </w:r>
      <w:r w:rsidRPr="002030F5">
        <w:t xml:space="preserve"> jegyző, intézményvezető</w:t>
      </w:r>
    </w:p>
    <w:p w:rsidR="00EB58EF" w:rsidRPr="002030F5" w:rsidRDefault="00EB58EF" w:rsidP="00EB58EF">
      <w:pPr>
        <w:ind w:left="708"/>
        <w:jc w:val="both"/>
      </w:pPr>
    </w:p>
    <w:p w:rsidR="00EB58EF" w:rsidRPr="002030F5" w:rsidRDefault="00EB58EF" w:rsidP="00EB58EF">
      <w:pPr>
        <w:ind w:left="708"/>
        <w:jc w:val="both"/>
      </w:pPr>
    </w:p>
    <w:p w:rsidR="00EB58EF" w:rsidRPr="002030F5" w:rsidRDefault="00EB58EF" w:rsidP="00EB58EF">
      <w:pPr>
        <w:ind w:firstLine="360"/>
        <w:jc w:val="both"/>
      </w:pPr>
      <w:r w:rsidRPr="002030F5">
        <w:rPr>
          <w:u w:val="single"/>
        </w:rPr>
        <w:t>Zárt ülésen:</w:t>
      </w:r>
      <w:r w:rsidRPr="002030F5">
        <w:t xml:space="preserve"> </w:t>
      </w:r>
    </w:p>
    <w:p w:rsidR="00EB58EF" w:rsidRPr="002030F5" w:rsidRDefault="00EB58EF" w:rsidP="00EB58EF">
      <w:pPr>
        <w:ind w:left="708" w:hanging="348"/>
        <w:jc w:val="both"/>
      </w:pPr>
      <w:r w:rsidRPr="002030F5">
        <w:t>Előterjesztés „Dombrád Év Pedagógusa cím” adományozására</w:t>
      </w:r>
    </w:p>
    <w:p w:rsidR="00EB58EF" w:rsidRPr="002030F5" w:rsidRDefault="00EB58EF" w:rsidP="00EB58EF">
      <w:pPr>
        <w:ind w:firstLine="360"/>
        <w:jc w:val="both"/>
      </w:pPr>
      <w:r w:rsidRPr="002030F5">
        <w:rPr>
          <w:u w:val="single"/>
        </w:rPr>
        <w:t>Előadó:</w:t>
      </w:r>
      <w:r w:rsidRPr="002030F5">
        <w:t xml:space="preserve"> Harsányi László polgármester</w:t>
      </w:r>
    </w:p>
    <w:p w:rsidR="00EB58EF" w:rsidRPr="002030F5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Default="00EB58EF" w:rsidP="00EB58EF">
      <w:pPr>
        <w:ind w:left="708"/>
        <w:jc w:val="both"/>
      </w:pPr>
    </w:p>
    <w:p w:rsidR="00EB58EF" w:rsidRPr="002030F5" w:rsidRDefault="00EB58EF" w:rsidP="00EB58EF">
      <w:pPr>
        <w:ind w:left="708"/>
        <w:jc w:val="both"/>
      </w:pPr>
    </w:p>
    <w:p w:rsidR="00EB58EF" w:rsidRPr="002030F5" w:rsidRDefault="00EB58EF" w:rsidP="00EB58EF">
      <w:pPr>
        <w:rPr>
          <w:b/>
        </w:rPr>
      </w:pPr>
      <w:r w:rsidRPr="002030F5">
        <w:rPr>
          <w:b/>
          <w:u w:val="single"/>
        </w:rPr>
        <w:lastRenderedPageBreak/>
        <w:t>Az ülés ideje:</w:t>
      </w:r>
      <w:r w:rsidRPr="002030F5">
        <w:rPr>
          <w:b/>
        </w:rPr>
        <w:t xml:space="preserve"> 202</w:t>
      </w:r>
      <w:r>
        <w:rPr>
          <w:b/>
        </w:rPr>
        <w:t>4</w:t>
      </w:r>
      <w:r w:rsidRPr="002030F5">
        <w:rPr>
          <w:b/>
        </w:rPr>
        <w:t>. május</w:t>
      </w:r>
    </w:p>
    <w:p w:rsidR="00EB58EF" w:rsidRPr="002030F5" w:rsidRDefault="00EB58EF" w:rsidP="00EB58EF">
      <w:pPr>
        <w:jc w:val="both"/>
        <w:rPr>
          <w:b/>
        </w:rPr>
      </w:pPr>
    </w:p>
    <w:p w:rsidR="00EB58EF" w:rsidRPr="002030F5" w:rsidRDefault="00EB58EF" w:rsidP="00EB58EF">
      <w:pPr>
        <w:jc w:val="both"/>
      </w:pPr>
      <w:r w:rsidRPr="002030F5">
        <w:rPr>
          <w:u w:val="single"/>
        </w:rPr>
        <w:t>Tárgyalandó téma:</w:t>
      </w:r>
      <w:r w:rsidRPr="002030F5">
        <w:t xml:space="preserve"> </w:t>
      </w:r>
    </w:p>
    <w:p w:rsidR="00EB58EF" w:rsidRPr="002030F5" w:rsidRDefault="00EB58EF" w:rsidP="00EB58EF">
      <w:pPr>
        <w:jc w:val="both"/>
      </w:pPr>
    </w:p>
    <w:p w:rsidR="00EB58EF" w:rsidRPr="002030F5" w:rsidRDefault="00EB58EF" w:rsidP="00EB58EF">
      <w:pPr>
        <w:numPr>
          <w:ilvl w:val="0"/>
          <w:numId w:val="12"/>
        </w:numPr>
        <w:jc w:val="both"/>
      </w:pPr>
      <w:r w:rsidRPr="002030F5">
        <w:t>Beszámoló az önkormányzat 202</w:t>
      </w:r>
      <w:r>
        <w:t>3</w:t>
      </w:r>
      <w:r w:rsidRPr="002030F5">
        <w:t>. évi költségvetésének végrehajtásáról</w:t>
      </w:r>
    </w:p>
    <w:p w:rsidR="00EB58EF" w:rsidRPr="002030F5" w:rsidRDefault="00EB58EF" w:rsidP="00EB58EF">
      <w:pPr>
        <w:ind w:left="708"/>
        <w:jc w:val="both"/>
      </w:pPr>
      <w:r w:rsidRPr="002030F5">
        <w:rPr>
          <w:u w:val="single"/>
        </w:rPr>
        <w:t>Előadó:</w:t>
      </w:r>
      <w:r w:rsidRPr="002030F5">
        <w:t xml:space="preserve"> Harsányi László polgármester </w:t>
      </w:r>
    </w:p>
    <w:p w:rsidR="00EB58EF" w:rsidRPr="002030F5" w:rsidRDefault="00EB58EF" w:rsidP="00EB58EF">
      <w:pPr>
        <w:ind w:left="708"/>
        <w:jc w:val="both"/>
      </w:pPr>
    </w:p>
    <w:p w:rsidR="00EB58EF" w:rsidRPr="002030F5" w:rsidRDefault="00EB58EF" w:rsidP="00EB58EF">
      <w:pPr>
        <w:ind w:left="360"/>
        <w:jc w:val="both"/>
      </w:pPr>
      <w:r w:rsidRPr="002030F5">
        <w:t>2.</w:t>
      </w:r>
      <w:r w:rsidRPr="002030F5">
        <w:tab/>
        <w:t>Előterjesztés a 202</w:t>
      </w:r>
      <w:r>
        <w:t>4</w:t>
      </w:r>
      <w:r w:rsidRPr="002030F5">
        <w:t>/202</w:t>
      </w:r>
      <w:r>
        <w:t>5-ö</w:t>
      </w:r>
      <w:r w:rsidRPr="002030F5">
        <w:t xml:space="preserve">s tanévre óvodákban indítható csoport számaira és </w:t>
      </w:r>
      <w:r w:rsidRPr="002030F5">
        <w:tab/>
        <w:t xml:space="preserve">létszámaira </w:t>
      </w:r>
    </w:p>
    <w:p w:rsidR="00EB58EF" w:rsidRPr="002030F5" w:rsidRDefault="00EB58EF" w:rsidP="00EB58EF">
      <w:pPr>
        <w:ind w:left="708"/>
        <w:jc w:val="both"/>
      </w:pPr>
      <w:r w:rsidRPr="002030F5">
        <w:rPr>
          <w:u w:val="single"/>
        </w:rPr>
        <w:t>Előadó:</w:t>
      </w:r>
      <w:r w:rsidRPr="002030F5">
        <w:t xml:space="preserve"> Harsányi László polgármester </w:t>
      </w:r>
    </w:p>
    <w:p w:rsidR="00EB58EF" w:rsidRPr="002030F5" w:rsidRDefault="00EB58EF" w:rsidP="00EB58EF">
      <w:pPr>
        <w:ind w:left="708"/>
        <w:jc w:val="both"/>
      </w:pPr>
    </w:p>
    <w:p w:rsidR="00EB58EF" w:rsidRPr="002030F5" w:rsidRDefault="00EB58EF" w:rsidP="00EB58EF">
      <w:pPr>
        <w:tabs>
          <w:tab w:val="left" w:pos="360"/>
        </w:tabs>
        <w:ind w:left="360"/>
        <w:jc w:val="both"/>
      </w:pPr>
      <w:r w:rsidRPr="002030F5">
        <w:t>3.   Beszámoló a Dombrád Város Ro</w:t>
      </w:r>
      <w:r>
        <w:t>ma Nemzetiségi Önkormányzat 2023</w:t>
      </w:r>
      <w:r w:rsidRPr="002030F5">
        <w:t>. évi munkájáról</w:t>
      </w:r>
    </w:p>
    <w:p w:rsidR="00EB58EF" w:rsidRPr="002030F5" w:rsidRDefault="00EB58EF" w:rsidP="00EB58EF">
      <w:pPr>
        <w:tabs>
          <w:tab w:val="left" w:pos="360"/>
        </w:tabs>
        <w:ind w:left="720"/>
        <w:jc w:val="both"/>
      </w:pPr>
      <w:r w:rsidRPr="002030F5">
        <w:rPr>
          <w:u w:val="single"/>
        </w:rPr>
        <w:t>Előadó:</w:t>
      </w:r>
      <w:r w:rsidRPr="002030F5">
        <w:t xml:space="preserve"> </w:t>
      </w:r>
      <w:r>
        <w:t>Szabóné Kovács Edina</w:t>
      </w:r>
      <w:r w:rsidRPr="002030F5">
        <w:t xml:space="preserve"> elnök</w:t>
      </w:r>
    </w:p>
    <w:p w:rsidR="00EB58EF" w:rsidRPr="002030F5" w:rsidRDefault="00EB58EF" w:rsidP="00EB58EF">
      <w:pPr>
        <w:ind w:left="360"/>
        <w:jc w:val="both"/>
      </w:pPr>
    </w:p>
    <w:p w:rsidR="00EB58EF" w:rsidRPr="002030F5" w:rsidRDefault="00EB58EF" w:rsidP="00EB58EF">
      <w:pPr>
        <w:ind w:left="720" w:hanging="360"/>
        <w:jc w:val="both"/>
      </w:pPr>
      <w:r w:rsidRPr="002030F5">
        <w:t>4.</w:t>
      </w:r>
      <w:r w:rsidRPr="002030F5">
        <w:tab/>
        <w:t xml:space="preserve">Tájékoztató a Tiszai </w:t>
      </w:r>
      <w:proofErr w:type="spellStart"/>
      <w:r w:rsidRPr="002030F5">
        <w:t>Vízirendészeti</w:t>
      </w:r>
      <w:proofErr w:type="spellEnd"/>
      <w:r w:rsidRPr="002030F5">
        <w:t xml:space="preserve"> Rendőrkapitányság, Vásárosnamény </w:t>
      </w:r>
      <w:proofErr w:type="spellStart"/>
      <w:r w:rsidRPr="002030F5">
        <w:t>Vízirendészeti</w:t>
      </w:r>
      <w:proofErr w:type="spellEnd"/>
      <w:r w:rsidRPr="002030F5">
        <w:t xml:space="preserve"> Rendőrőrs 202</w:t>
      </w:r>
      <w:r>
        <w:t>3</w:t>
      </w:r>
      <w:r w:rsidRPr="002030F5">
        <w:t>-b</w:t>
      </w:r>
      <w:r>
        <w:t>a</w:t>
      </w:r>
      <w:r w:rsidRPr="002030F5">
        <w:t xml:space="preserve">n végzett tevékenységéről </w:t>
      </w:r>
    </w:p>
    <w:p w:rsidR="00EB58EF" w:rsidRPr="002030F5" w:rsidRDefault="00EB58EF" w:rsidP="00EB58EF">
      <w:pPr>
        <w:ind w:left="360" w:firstLine="348"/>
        <w:jc w:val="both"/>
      </w:pPr>
      <w:r w:rsidRPr="002030F5">
        <w:rPr>
          <w:u w:val="single"/>
        </w:rPr>
        <w:t>Előadó:</w:t>
      </w:r>
      <w:r w:rsidRPr="002030F5">
        <w:t xml:space="preserve"> Molnár János őrsparancsnok</w:t>
      </w:r>
    </w:p>
    <w:p w:rsidR="00EB58EF" w:rsidRPr="002030F5" w:rsidRDefault="00EB58EF" w:rsidP="00EB58EF">
      <w:pPr>
        <w:ind w:left="360" w:firstLine="348"/>
        <w:jc w:val="both"/>
      </w:pPr>
    </w:p>
    <w:p w:rsidR="00EB58EF" w:rsidRPr="002030F5" w:rsidRDefault="00EB58EF" w:rsidP="00EB58EF">
      <w:pPr>
        <w:ind w:left="360"/>
        <w:jc w:val="both"/>
      </w:pPr>
      <w:r w:rsidRPr="002030F5">
        <w:t xml:space="preserve">5. Előterjesztés a </w:t>
      </w:r>
      <w:r w:rsidRPr="002030F5">
        <w:rPr>
          <w:shd w:val="clear" w:color="auto" w:fill="FFFFFF"/>
        </w:rPr>
        <w:t xml:space="preserve">Dombrádért Együtt Nonprofit Kft. számviteli törvény </w:t>
      </w:r>
      <w:proofErr w:type="gramStart"/>
      <w:r w:rsidRPr="002030F5">
        <w:rPr>
          <w:shd w:val="clear" w:color="auto" w:fill="FFFFFF"/>
        </w:rPr>
        <w:t xml:space="preserve">szerinti </w:t>
      </w:r>
      <w:r w:rsidRPr="002030F5">
        <w:rPr>
          <w:shd w:val="clear" w:color="auto" w:fill="FFFFFF"/>
        </w:rPr>
        <w:br/>
        <w:t xml:space="preserve">      beszámolójának</w:t>
      </w:r>
      <w:proofErr w:type="gramEnd"/>
      <w:r w:rsidRPr="002030F5">
        <w:rPr>
          <w:shd w:val="clear" w:color="auto" w:fill="FFFFFF"/>
        </w:rPr>
        <w:t xml:space="preserve"> elfogadására</w:t>
      </w:r>
    </w:p>
    <w:p w:rsidR="00EB58EF" w:rsidRPr="002030F5" w:rsidRDefault="00EB58EF" w:rsidP="00EB58EF">
      <w:pPr>
        <w:ind w:left="708"/>
        <w:jc w:val="both"/>
      </w:pPr>
      <w:r w:rsidRPr="002030F5">
        <w:rPr>
          <w:u w:val="single"/>
        </w:rPr>
        <w:t>Előadó:</w:t>
      </w:r>
      <w:r w:rsidRPr="002030F5">
        <w:t xml:space="preserve"> ügyvezető </w:t>
      </w:r>
    </w:p>
    <w:p w:rsidR="00EB58EF" w:rsidRPr="002030F5" w:rsidRDefault="00EB58EF" w:rsidP="00EB58EF">
      <w:pPr>
        <w:ind w:left="360"/>
        <w:jc w:val="both"/>
      </w:pPr>
    </w:p>
    <w:p w:rsidR="00EB58EF" w:rsidRPr="002030F5" w:rsidRDefault="00EB58EF" w:rsidP="00EB58EF">
      <w:pPr>
        <w:ind w:left="360"/>
        <w:jc w:val="both"/>
      </w:pPr>
      <w:r w:rsidRPr="002030F5">
        <w:t xml:space="preserve">6. Előterjesztés a Dombrádi Közös Önkormányzati Hivatalban igazgatási </w:t>
      </w:r>
      <w:proofErr w:type="gramStart"/>
      <w:r w:rsidRPr="002030F5">
        <w:t xml:space="preserve">szünet </w:t>
      </w:r>
      <w:r w:rsidRPr="002030F5">
        <w:br/>
        <w:t xml:space="preserve">      elrendelésére</w:t>
      </w:r>
      <w:proofErr w:type="gramEnd"/>
    </w:p>
    <w:p w:rsidR="00EB58EF" w:rsidRPr="002030F5" w:rsidRDefault="00EB58EF" w:rsidP="00EB58EF">
      <w:pPr>
        <w:ind w:firstLine="708"/>
        <w:jc w:val="both"/>
      </w:pPr>
      <w:r w:rsidRPr="002030F5">
        <w:rPr>
          <w:u w:val="single"/>
        </w:rPr>
        <w:t>Előadó:</w:t>
      </w:r>
      <w:r w:rsidRPr="002030F5">
        <w:t xml:space="preserve"> Harsányi László polgármester</w:t>
      </w:r>
    </w:p>
    <w:p w:rsidR="00EB58EF" w:rsidRPr="002030F5" w:rsidRDefault="00EB58EF" w:rsidP="00EB58EF">
      <w:pPr>
        <w:ind w:left="360"/>
        <w:jc w:val="both"/>
      </w:pPr>
    </w:p>
    <w:p w:rsidR="00EB58EF" w:rsidRPr="002030F5" w:rsidRDefault="00EB58EF" w:rsidP="00EB58EF">
      <w:pPr>
        <w:ind w:left="720" w:hanging="436"/>
        <w:jc w:val="both"/>
      </w:pPr>
      <w:r>
        <w:t>7</w:t>
      </w:r>
      <w:r w:rsidRPr="002030F5">
        <w:t xml:space="preserve">. </w:t>
      </w:r>
      <w:r w:rsidRPr="002030F5">
        <w:tab/>
        <w:t>Beszámoló az önkormányzat és intézményeinél 202</w:t>
      </w:r>
      <w:r>
        <w:t>3</w:t>
      </w:r>
      <w:r w:rsidRPr="002030F5">
        <w:t>. évben végzett belső ellenőrzés tapasztalatairól</w:t>
      </w:r>
    </w:p>
    <w:p w:rsidR="00EB58EF" w:rsidRPr="002030F5" w:rsidRDefault="00EB58EF" w:rsidP="00EB58EF">
      <w:pPr>
        <w:ind w:left="708"/>
        <w:jc w:val="both"/>
      </w:pPr>
      <w:r w:rsidRPr="002030F5">
        <w:rPr>
          <w:u w:val="single"/>
        </w:rPr>
        <w:t>Előadó:</w:t>
      </w:r>
      <w:r w:rsidRPr="002030F5">
        <w:t xml:space="preserve"> Harsányi László polgármester</w:t>
      </w:r>
    </w:p>
    <w:p w:rsidR="00EB58EF" w:rsidRPr="003667CA" w:rsidRDefault="00EB58EF" w:rsidP="00EB58EF">
      <w:pPr>
        <w:jc w:val="both"/>
        <w:rPr>
          <w:u w:val="single"/>
        </w:rPr>
      </w:pPr>
    </w:p>
    <w:p w:rsidR="00EB58EF" w:rsidRPr="003667CA" w:rsidRDefault="00EB58EF" w:rsidP="00EB58EF">
      <w:pPr>
        <w:pStyle w:val="Szvegtrzs"/>
        <w:ind w:left="703" w:hanging="346"/>
        <w:rPr>
          <w:szCs w:val="24"/>
        </w:rPr>
      </w:pPr>
      <w:r>
        <w:rPr>
          <w:szCs w:val="24"/>
        </w:rPr>
        <w:t>8</w:t>
      </w:r>
      <w:r w:rsidRPr="003667CA">
        <w:rPr>
          <w:szCs w:val="24"/>
        </w:rPr>
        <w:t xml:space="preserve">. </w:t>
      </w:r>
      <w:r w:rsidRPr="003667CA">
        <w:rPr>
          <w:szCs w:val="24"/>
        </w:rPr>
        <w:tab/>
      </w:r>
      <w:r w:rsidRPr="003667CA">
        <w:rPr>
          <w:szCs w:val="24"/>
        </w:rPr>
        <w:tab/>
        <w:t>Előterjesztés a Tisza-parti természetes fürdőhely üzemeltetésére</w:t>
      </w:r>
    </w:p>
    <w:p w:rsidR="00EB58EF" w:rsidRPr="002030F5" w:rsidRDefault="00EB58EF" w:rsidP="00EB58EF">
      <w:pPr>
        <w:ind w:left="708"/>
        <w:jc w:val="both"/>
      </w:pPr>
      <w:r w:rsidRPr="002030F5">
        <w:rPr>
          <w:u w:val="single"/>
        </w:rPr>
        <w:t>Előadó:</w:t>
      </w:r>
      <w:r w:rsidRPr="002030F5">
        <w:t xml:space="preserve"> Harsányi László polgármester</w:t>
      </w:r>
    </w:p>
    <w:p w:rsidR="00EB58EF" w:rsidRDefault="00EB58EF" w:rsidP="00EB58EF">
      <w:pPr>
        <w:jc w:val="both"/>
      </w:pPr>
    </w:p>
    <w:p w:rsidR="00EB58EF" w:rsidRDefault="00EB58EF" w:rsidP="00EB58EF">
      <w:pPr>
        <w:pStyle w:val="Szvegtrzs"/>
        <w:rPr>
          <w:szCs w:val="24"/>
        </w:rPr>
      </w:pPr>
      <w:r>
        <w:rPr>
          <w:szCs w:val="24"/>
        </w:rPr>
        <w:t xml:space="preserve">    9</w:t>
      </w:r>
      <w:r w:rsidRPr="00051E73">
        <w:rPr>
          <w:szCs w:val="24"/>
        </w:rPr>
        <w:t xml:space="preserve">. </w:t>
      </w:r>
      <w:r>
        <w:rPr>
          <w:szCs w:val="24"/>
        </w:rPr>
        <w:t xml:space="preserve"> </w:t>
      </w:r>
      <w:r w:rsidRPr="00051E73">
        <w:rPr>
          <w:szCs w:val="24"/>
        </w:rPr>
        <w:t>Előterjesztés a szünidei gyermekétkeztetésnek a 202</w:t>
      </w:r>
      <w:r>
        <w:rPr>
          <w:szCs w:val="24"/>
        </w:rPr>
        <w:t>4</w:t>
      </w:r>
      <w:r w:rsidRPr="00051E73">
        <w:rPr>
          <w:szCs w:val="24"/>
        </w:rPr>
        <w:t xml:space="preserve">. évi nyári szünidőben és </w:t>
      </w:r>
      <w:proofErr w:type="gramStart"/>
      <w:r w:rsidRPr="00051E73">
        <w:rPr>
          <w:szCs w:val="24"/>
        </w:rPr>
        <w:t xml:space="preserve">a </w:t>
      </w:r>
      <w:r>
        <w:rPr>
          <w:szCs w:val="24"/>
        </w:rPr>
        <w:br/>
        <w:t xml:space="preserve">           </w:t>
      </w:r>
      <w:r w:rsidRPr="00051E73">
        <w:rPr>
          <w:szCs w:val="24"/>
        </w:rPr>
        <w:t>202</w:t>
      </w:r>
      <w:r>
        <w:rPr>
          <w:szCs w:val="24"/>
        </w:rPr>
        <w:t>4</w:t>
      </w:r>
      <w:proofErr w:type="gramEnd"/>
      <w:r w:rsidRPr="00051E73">
        <w:rPr>
          <w:szCs w:val="24"/>
        </w:rPr>
        <w:t>/202</w:t>
      </w:r>
      <w:r>
        <w:rPr>
          <w:szCs w:val="24"/>
        </w:rPr>
        <w:t>5</w:t>
      </w:r>
      <w:r w:rsidRPr="00051E73">
        <w:rPr>
          <w:szCs w:val="24"/>
        </w:rPr>
        <w:t xml:space="preserve">. tanévben </w:t>
      </w:r>
      <w:r>
        <w:rPr>
          <w:szCs w:val="24"/>
        </w:rPr>
        <w:t>történő biztosítására</w:t>
      </w:r>
    </w:p>
    <w:p w:rsidR="00EB58EF" w:rsidRPr="002030F5" w:rsidRDefault="00EB58EF" w:rsidP="00EB58EF">
      <w:pPr>
        <w:ind w:left="708"/>
        <w:jc w:val="both"/>
      </w:pPr>
      <w:r w:rsidRPr="002030F5">
        <w:rPr>
          <w:u w:val="single"/>
        </w:rPr>
        <w:t>Előadó:</w:t>
      </w:r>
      <w:r w:rsidRPr="002030F5">
        <w:t xml:space="preserve"> Harsányi László polgármester</w:t>
      </w:r>
    </w:p>
    <w:p w:rsidR="00EB58EF" w:rsidRDefault="00EB58EF" w:rsidP="00EB58EF">
      <w:pPr>
        <w:jc w:val="both"/>
      </w:pPr>
    </w:p>
    <w:p w:rsidR="00EB58EF" w:rsidRPr="00051E73" w:rsidRDefault="00EB58EF" w:rsidP="00EB58EF">
      <w:pPr>
        <w:pStyle w:val="Szvegtrzs"/>
        <w:rPr>
          <w:szCs w:val="24"/>
        </w:rPr>
      </w:pPr>
    </w:p>
    <w:p w:rsidR="00EB58EF" w:rsidRPr="002030F5" w:rsidRDefault="00EB58EF" w:rsidP="00EB58EF">
      <w:pPr>
        <w:jc w:val="both"/>
      </w:pPr>
    </w:p>
    <w:p w:rsidR="00EB58EF" w:rsidRDefault="00EB58EF" w:rsidP="00EB58EF">
      <w:pPr>
        <w:jc w:val="both"/>
      </w:pPr>
    </w:p>
    <w:p w:rsidR="00EB58EF" w:rsidRDefault="00EB58EF" w:rsidP="00EB58EF">
      <w:pPr>
        <w:jc w:val="both"/>
      </w:pPr>
    </w:p>
    <w:p w:rsidR="00EB58EF" w:rsidRDefault="00EB58EF" w:rsidP="00EB58EF">
      <w:pPr>
        <w:jc w:val="both"/>
      </w:pPr>
    </w:p>
    <w:p w:rsidR="00EB58EF" w:rsidRDefault="00EB58EF" w:rsidP="00EB58EF">
      <w:pPr>
        <w:jc w:val="both"/>
      </w:pPr>
    </w:p>
    <w:p w:rsidR="00EB58EF" w:rsidRDefault="00EB58EF" w:rsidP="00EB58EF">
      <w:pPr>
        <w:jc w:val="both"/>
      </w:pPr>
    </w:p>
    <w:p w:rsidR="00EB58EF" w:rsidRDefault="00EB58EF" w:rsidP="00EB58EF">
      <w:pPr>
        <w:jc w:val="both"/>
      </w:pPr>
    </w:p>
    <w:p w:rsidR="00EB58EF" w:rsidRDefault="00EB58EF" w:rsidP="00EB58EF">
      <w:pPr>
        <w:jc w:val="both"/>
      </w:pPr>
    </w:p>
    <w:p w:rsidR="00EB58EF" w:rsidRDefault="00EB58EF" w:rsidP="00EB58EF">
      <w:pPr>
        <w:jc w:val="both"/>
      </w:pPr>
    </w:p>
    <w:p w:rsidR="00EB58EF" w:rsidRDefault="00EB58EF" w:rsidP="00EB58EF">
      <w:pPr>
        <w:jc w:val="both"/>
      </w:pPr>
    </w:p>
    <w:p w:rsidR="00EB58EF" w:rsidRDefault="00EB58EF" w:rsidP="00EB58EF">
      <w:pPr>
        <w:jc w:val="both"/>
      </w:pPr>
    </w:p>
    <w:p w:rsidR="00EB58EF" w:rsidRDefault="00EB58EF" w:rsidP="00EB58EF">
      <w:pPr>
        <w:jc w:val="both"/>
      </w:pPr>
    </w:p>
    <w:p w:rsidR="00EB58EF" w:rsidRDefault="00EB58EF" w:rsidP="00EB58EF">
      <w:pPr>
        <w:jc w:val="both"/>
      </w:pPr>
    </w:p>
    <w:p w:rsidR="00EB58EF" w:rsidRPr="002030F5" w:rsidRDefault="00EB58EF" w:rsidP="00EB58EF">
      <w:pPr>
        <w:rPr>
          <w:b/>
        </w:rPr>
      </w:pPr>
      <w:r w:rsidRPr="002030F5">
        <w:rPr>
          <w:b/>
          <w:u w:val="single"/>
        </w:rPr>
        <w:lastRenderedPageBreak/>
        <w:t>Az ülés ideje</w:t>
      </w:r>
      <w:r w:rsidRPr="002030F5">
        <w:rPr>
          <w:b/>
        </w:rPr>
        <w:t>: 202</w:t>
      </w:r>
      <w:r>
        <w:rPr>
          <w:b/>
        </w:rPr>
        <w:t>4</w:t>
      </w:r>
      <w:r w:rsidRPr="002030F5">
        <w:rPr>
          <w:b/>
        </w:rPr>
        <w:t>. június</w:t>
      </w:r>
    </w:p>
    <w:p w:rsidR="00EB58EF" w:rsidRPr="002030F5" w:rsidRDefault="00EB58EF" w:rsidP="00EB58EF">
      <w:pPr>
        <w:rPr>
          <w:b/>
        </w:rPr>
      </w:pPr>
    </w:p>
    <w:p w:rsidR="00EB58EF" w:rsidRPr="002030F5" w:rsidRDefault="00EB58EF" w:rsidP="00EB58EF">
      <w:pPr>
        <w:jc w:val="both"/>
      </w:pPr>
      <w:r w:rsidRPr="002030F5">
        <w:rPr>
          <w:u w:val="single"/>
        </w:rPr>
        <w:t>Tárgyalandó téma:</w:t>
      </w:r>
      <w:r w:rsidRPr="002030F5">
        <w:t xml:space="preserve"> </w:t>
      </w:r>
    </w:p>
    <w:p w:rsidR="00EB58EF" w:rsidRPr="003667CA" w:rsidRDefault="00EB58EF" w:rsidP="00EB58EF">
      <w:pPr>
        <w:rPr>
          <w:b/>
        </w:rPr>
      </w:pPr>
    </w:p>
    <w:p w:rsidR="00EB58EF" w:rsidRPr="003667CA" w:rsidRDefault="00EB58EF" w:rsidP="00EB58EF">
      <w:pPr>
        <w:ind w:firstLine="705"/>
        <w:jc w:val="both"/>
      </w:pPr>
    </w:p>
    <w:p w:rsidR="00EB58EF" w:rsidRPr="003667CA" w:rsidRDefault="00EB58EF" w:rsidP="00EB58EF">
      <w:pPr>
        <w:pStyle w:val="Szvegtrzs"/>
        <w:ind w:left="705" w:hanging="345"/>
        <w:rPr>
          <w:b/>
          <w:szCs w:val="24"/>
        </w:rPr>
      </w:pPr>
      <w:r>
        <w:rPr>
          <w:szCs w:val="24"/>
        </w:rPr>
        <w:t>1</w:t>
      </w:r>
      <w:r w:rsidRPr="003667CA">
        <w:rPr>
          <w:szCs w:val="24"/>
        </w:rPr>
        <w:t xml:space="preserve">. </w:t>
      </w:r>
      <w:r w:rsidRPr="003667CA">
        <w:rPr>
          <w:szCs w:val="24"/>
        </w:rPr>
        <w:tab/>
      </w:r>
      <w:r w:rsidRPr="003667CA">
        <w:rPr>
          <w:szCs w:val="24"/>
          <w:shd w:val="clear" w:color="auto" w:fill="FFFFFF"/>
        </w:rPr>
        <w:t xml:space="preserve">Előterjesztés az </w:t>
      </w:r>
      <w:r w:rsidRPr="003667CA">
        <w:rPr>
          <w:szCs w:val="24"/>
        </w:rPr>
        <w:t>önkormányzat által a civil szervezeteknek nyújtott támogatásra vonatkozó pályázat kiírására</w:t>
      </w:r>
    </w:p>
    <w:p w:rsidR="00EB58EF" w:rsidRPr="003667CA" w:rsidRDefault="00EB58EF" w:rsidP="00EB58EF">
      <w:pPr>
        <w:ind w:firstLine="705"/>
        <w:jc w:val="both"/>
      </w:pPr>
      <w:r w:rsidRPr="003667CA">
        <w:rPr>
          <w:u w:val="single"/>
        </w:rPr>
        <w:t>Előadó:</w:t>
      </w:r>
      <w:r w:rsidRPr="003667CA">
        <w:t xml:space="preserve"> Harsányi László polgármester</w:t>
      </w:r>
    </w:p>
    <w:p w:rsidR="00EB58EF" w:rsidRDefault="00EB58EF" w:rsidP="00EB58EF">
      <w:pPr>
        <w:jc w:val="both"/>
      </w:pPr>
    </w:p>
    <w:p w:rsidR="00EB58EF" w:rsidRPr="002030F5" w:rsidRDefault="00EB58EF" w:rsidP="00EB58EF">
      <w:pPr>
        <w:jc w:val="both"/>
      </w:pPr>
    </w:p>
    <w:p w:rsidR="00EB58EF" w:rsidRPr="002030F5" w:rsidRDefault="00EB58EF" w:rsidP="00EB58EF">
      <w:pPr>
        <w:rPr>
          <w:b/>
        </w:rPr>
      </w:pPr>
      <w:r w:rsidRPr="002030F5">
        <w:rPr>
          <w:b/>
          <w:u w:val="single"/>
        </w:rPr>
        <w:t>Az ülés ideje</w:t>
      </w:r>
      <w:r w:rsidRPr="002030F5">
        <w:rPr>
          <w:b/>
        </w:rPr>
        <w:t>: 202</w:t>
      </w:r>
      <w:r>
        <w:rPr>
          <w:b/>
        </w:rPr>
        <w:t>4</w:t>
      </w:r>
      <w:r w:rsidRPr="002030F5">
        <w:rPr>
          <w:b/>
        </w:rPr>
        <w:t>. július</w:t>
      </w:r>
    </w:p>
    <w:p w:rsidR="00EB58EF" w:rsidRPr="002030F5" w:rsidRDefault="00EB58EF" w:rsidP="00EB58EF">
      <w:pPr>
        <w:rPr>
          <w:b/>
        </w:rPr>
      </w:pPr>
    </w:p>
    <w:p w:rsidR="00EB58EF" w:rsidRPr="002030F5" w:rsidRDefault="00EB58EF" w:rsidP="00EB58EF">
      <w:pPr>
        <w:jc w:val="both"/>
      </w:pPr>
      <w:r w:rsidRPr="002030F5">
        <w:rPr>
          <w:u w:val="single"/>
        </w:rPr>
        <w:t>Tárgyalandó téma:</w:t>
      </w:r>
      <w:r w:rsidRPr="002030F5">
        <w:t xml:space="preserve"> </w:t>
      </w:r>
    </w:p>
    <w:p w:rsidR="00EB58EF" w:rsidRPr="002030F5" w:rsidRDefault="00EB58EF" w:rsidP="00EB58EF">
      <w:pPr>
        <w:rPr>
          <w:b/>
        </w:rPr>
      </w:pPr>
    </w:p>
    <w:p w:rsidR="00EB58EF" w:rsidRPr="002030F5" w:rsidRDefault="00EB58EF" w:rsidP="00EB58EF">
      <w:pPr>
        <w:ind w:left="360"/>
        <w:jc w:val="both"/>
      </w:pPr>
      <w:r w:rsidRPr="002030F5">
        <w:t xml:space="preserve">1. </w:t>
      </w:r>
      <w:r w:rsidRPr="002030F5">
        <w:tab/>
        <w:t>Beszámoló a Dombrádi Közös Önkormányzati Hivatal 202</w:t>
      </w:r>
      <w:r>
        <w:t>3</w:t>
      </w:r>
      <w:r w:rsidRPr="002030F5">
        <w:t>. évi hatósági munkájáról</w:t>
      </w:r>
    </w:p>
    <w:p w:rsidR="00EB58EF" w:rsidRPr="002030F5" w:rsidRDefault="00EB58EF" w:rsidP="00EB58EF">
      <w:pPr>
        <w:ind w:left="360"/>
        <w:jc w:val="both"/>
      </w:pPr>
      <w:r w:rsidRPr="002030F5">
        <w:tab/>
      </w:r>
      <w:r w:rsidRPr="002030F5">
        <w:rPr>
          <w:u w:val="single"/>
        </w:rPr>
        <w:t>Előadó:</w:t>
      </w:r>
      <w:r w:rsidRPr="002030F5">
        <w:t xml:space="preserve"> jegyző</w:t>
      </w:r>
    </w:p>
    <w:p w:rsidR="00EB58EF" w:rsidRPr="00474FB8" w:rsidRDefault="00EB58EF" w:rsidP="00EB58EF">
      <w:pPr>
        <w:ind w:left="360"/>
        <w:jc w:val="both"/>
        <w:rPr>
          <w:color w:val="FF0000"/>
        </w:rPr>
      </w:pPr>
    </w:p>
    <w:p w:rsidR="00EB58EF" w:rsidRPr="002030F5" w:rsidRDefault="004C233B" w:rsidP="00EB58EF">
      <w:pPr>
        <w:ind w:left="720" w:hanging="436"/>
        <w:jc w:val="both"/>
      </w:pPr>
      <w:r>
        <w:t xml:space="preserve"> 2</w:t>
      </w:r>
      <w:r w:rsidR="00EB58EF" w:rsidRPr="002030F5">
        <w:t xml:space="preserve">. </w:t>
      </w:r>
      <w:r w:rsidR="00EB58EF" w:rsidRPr="002030F5">
        <w:tab/>
        <w:t>Beszámoló a Művelődési Ház és Könyvtár szakmai tevékenységéről</w:t>
      </w:r>
    </w:p>
    <w:p w:rsidR="00EB58EF" w:rsidRPr="002030F5" w:rsidRDefault="00EB58EF" w:rsidP="00EB58EF">
      <w:pPr>
        <w:ind w:left="708"/>
        <w:jc w:val="both"/>
      </w:pPr>
      <w:r w:rsidRPr="002030F5">
        <w:rPr>
          <w:u w:val="single"/>
        </w:rPr>
        <w:t>Előadó:</w:t>
      </w:r>
      <w:r w:rsidRPr="002030F5">
        <w:t xml:space="preserve"> ügyvezető </w:t>
      </w:r>
    </w:p>
    <w:p w:rsidR="00EB58EF" w:rsidRDefault="00EB58EF" w:rsidP="00EB58EF">
      <w:pPr>
        <w:ind w:left="708"/>
        <w:jc w:val="both"/>
      </w:pPr>
    </w:p>
    <w:p w:rsidR="00EB58EF" w:rsidRPr="002030F5" w:rsidRDefault="004C233B" w:rsidP="00EB58EF">
      <w:pPr>
        <w:ind w:left="720" w:hanging="436"/>
        <w:jc w:val="both"/>
      </w:pPr>
      <w:r>
        <w:t xml:space="preserve"> 3</w:t>
      </w:r>
      <w:r w:rsidR="00EB58EF" w:rsidRPr="002030F5">
        <w:t xml:space="preserve">. </w:t>
      </w:r>
      <w:r w:rsidR="00EB58EF" w:rsidRPr="002030F5">
        <w:tab/>
        <w:t>Előterjesztés a 202</w:t>
      </w:r>
      <w:r w:rsidR="00EB58EF">
        <w:t>4</w:t>
      </w:r>
      <w:r w:rsidR="00EB58EF" w:rsidRPr="002030F5">
        <w:t>. évi városnapi rendezvény programjára</w:t>
      </w:r>
    </w:p>
    <w:p w:rsidR="00EB58EF" w:rsidRPr="002030F5" w:rsidRDefault="00EB58EF" w:rsidP="00EB58EF">
      <w:pPr>
        <w:ind w:firstLine="708"/>
        <w:jc w:val="both"/>
      </w:pPr>
      <w:r w:rsidRPr="002030F5">
        <w:rPr>
          <w:u w:val="single"/>
        </w:rPr>
        <w:t>Előadó:</w:t>
      </w:r>
      <w:r w:rsidRPr="002030F5">
        <w:t xml:space="preserve"> Harsányi László polgármester</w:t>
      </w:r>
    </w:p>
    <w:p w:rsidR="00EB58EF" w:rsidRDefault="00EB58EF" w:rsidP="00EB58EF">
      <w:pPr>
        <w:ind w:left="708"/>
        <w:jc w:val="both"/>
      </w:pPr>
    </w:p>
    <w:p w:rsidR="00EB58EF" w:rsidRPr="002030F5" w:rsidRDefault="00EB58EF" w:rsidP="00EB58EF">
      <w:pPr>
        <w:ind w:left="708"/>
        <w:jc w:val="both"/>
      </w:pPr>
    </w:p>
    <w:p w:rsidR="00EB58EF" w:rsidRPr="002030F5" w:rsidRDefault="00EB58EF" w:rsidP="00EB58EF">
      <w:pPr>
        <w:ind w:firstLine="360"/>
        <w:jc w:val="both"/>
      </w:pPr>
      <w:r w:rsidRPr="002030F5">
        <w:rPr>
          <w:u w:val="single"/>
        </w:rPr>
        <w:t>Zárt ülésen:</w:t>
      </w:r>
      <w:r w:rsidRPr="002030F5">
        <w:t xml:space="preserve"> </w:t>
      </w:r>
    </w:p>
    <w:p w:rsidR="00EB58EF" w:rsidRPr="002030F5" w:rsidRDefault="00EB58EF" w:rsidP="00EB58EF">
      <w:pPr>
        <w:ind w:left="360"/>
        <w:jc w:val="both"/>
      </w:pPr>
      <w:r w:rsidRPr="002030F5">
        <w:t>Előterjesztés önkormányzati kitüntető díjak és címek adományozására</w:t>
      </w:r>
    </w:p>
    <w:p w:rsidR="00EB58EF" w:rsidRPr="002030F5" w:rsidRDefault="00EB58EF" w:rsidP="00EB58EF">
      <w:pPr>
        <w:ind w:firstLine="360"/>
        <w:jc w:val="both"/>
      </w:pPr>
      <w:r w:rsidRPr="002030F5">
        <w:rPr>
          <w:u w:val="single"/>
        </w:rPr>
        <w:t>Előadó:</w:t>
      </w:r>
      <w:r w:rsidRPr="002030F5">
        <w:t xml:space="preserve"> Harsányi László polgármester</w:t>
      </w:r>
    </w:p>
    <w:p w:rsidR="00EB58EF" w:rsidRPr="002030F5" w:rsidRDefault="00EB58EF" w:rsidP="00EB58EF">
      <w:pPr>
        <w:ind w:firstLine="360"/>
        <w:jc w:val="both"/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4C233B" w:rsidRDefault="004C233B" w:rsidP="00EB58EF">
      <w:pPr>
        <w:jc w:val="both"/>
        <w:rPr>
          <w:b/>
          <w:u w:val="single"/>
        </w:rPr>
      </w:pPr>
    </w:p>
    <w:p w:rsidR="004C233B" w:rsidRDefault="004C233B" w:rsidP="00EB58EF">
      <w:pPr>
        <w:jc w:val="both"/>
        <w:rPr>
          <w:b/>
          <w:u w:val="single"/>
        </w:rPr>
      </w:pPr>
    </w:p>
    <w:p w:rsidR="004C233B" w:rsidRDefault="004C233B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Default="00EB58EF" w:rsidP="00EB58EF">
      <w:pPr>
        <w:jc w:val="both"/>
        <w:rPr>
          <w:b/>
          <w:u w:val="single"/>
        </w:rPr>
      </w:pPr>
    </w:p>
    <w:p w:rsidR="00EB58EF" w:rsidRPr="002030F5" w:rsidRDefault="00EB58EF" w:rsidP="00EB58EF">
      <w:pPr>
        <w:jc w:val="both"/>
      </w:pPr>
      <w:r w:rsidRPr="002030F5">
        <w:rPr>
          <w:b/>
          <w:u w:val="single"/>
        </w:rPr>
        <w:lastRenderedPageBreak/>
        <w:t>Az ülés ideje:</w:t>
      </w:r>
      <w:r w:rsidRPr="002030F5">
        <w:t xml:space="preserve"> </w:t>
      </w:r>
      <w:r w:rsidRPr="002030F5">
        <w:rPr>
          <w:b/>
        </w:rPr>
        <w:t>202</w:t>
      </w:r>
      <w:r>
        <w:rPr>
          <w:b/>
        </w:rPr>
        <w:t>4</w:t>
      </w:r>
      <w:r w:rsidRPr="002030F5">
        <w:rPr>
          <w:b/>
        </w:rPr>
        <w:t>. szeptember</w:t>
      </w:r>
      <w:r w:rsidRPr="002030F5">
        <w:t xml:space="preserve"> </w:t>
      </w:r>
    </w:p>
    <w:p w:rsidR="00EB58EF" w:rsidRPr="002030F5" w:rsidRDefault="00EB58EF" w:rsidP="00EB58EF">
      <w:pPr>
        <w:jc w:val="both"/>
      </w:pPr>
    </w:p>
    <w:p w:rsidR="00EB58EF" w:rsidRPr="002030F5" w:rsidRDefault="00EB58EF" w:rsidP="00EB58EF">
      <w:pPr>
        <w:jc w:val="both"/>
        <w:rPr>
          <w:u w:val="single"/>
        </w:rPr>
      </w:pPr>
      <w:r w:rsidRPr="002030F5">
        <w:rPr>
          <w:u w:val="single"/>
        </w:rPr>
        <w:t>Tárgyalandó téma:</w:t>
      </w:r>
    </w:p>
    <w:p w:rsidR="00EB58EF" w:rsidRPr="002030F5" w:rsidRDefault="00EB58EF" w:rsidP="00EB58EF">
      <w:pPr>
        <w:jc w:val="both"/>
      </w:pPr>
    </w:p>
    <w:p w:rsidR="00EB58EF" w:rsidRPr="002030F5" w:rsidRDefault="00EB58EF" w:rsidP="00EB58EF">
      <w:pPr>
        <w:ind w:left="705" w:hanging="345"/>
        <w:jc w:val="both"/>
        <w:rPr>
          <w:b/>
        </w:rPr>
      </w:pPr>
      <w:r w:rsidRPr="002030F5">
        <w:t xml:space="preserve">1. </w:t>
      </w:r>
      <w:r w:rsidRPr="002030F5">
        <w:tab/>
        <w:t>Előterjesztés az önkormányzat 202</w:t>
      </w:r>
      <w:r>
        <w:t>4</w:t>
      </w:r>
      <w:r w:rsidRPr="002030F5">
        <w:t>. évi gazdálkodásának első félévi helyzetéről szóló beszámoló elfogadására</w:t>
      </w:r>
    </w:p>
    <w:p w:rsidR="00EB58EF" w:rsidRPr="002030F5" w:rsidRDefault="00EB58EF" w:rsidP="00EB58EF">
      <w:pPr>
        <w:ind w:left="720" w:hanging="12"/>
        <w:jc w:val="both"/>
      </w:pPr>
      <w:r w:rsidRPr="002030F5">
        <w:tab/>
      </w:r>
      <w:r w:rsidRPr="002030F5">
        <w:rPr>
          <w:u w:val="single"/>
        </w:rPr>
        <w:t>Előadó</w:t>
      </w:r>
      <w:r w:rsidRPr="002030F5">
        <w:t>: Harsányi László polgármester</w:t>
      </w:r>
    </w:p>
    <w:p w:rsidR="00EB58EF" w:rsidRPr="002030F5" w:rsidRDefault="00EB58EF" w:rsidP="00EB58EF">
      <w:pPr>
        <w:jc w:val="both"/>
      </w:pPr>
    </w:p>
    <w:p w:rsidR="00EB58EF" w:rsidRPr="002030F5" w:rsidRDefault="00EB58EF" w:rsidP="00EB58EF">
      <w:pPr>
        <w:ind w:left="360"/>
        <w:jc w:val="both"/>
      </w:pPr>
      <w:r w:rsidRPr="002030F5">
        <w:t>2.</w:t>
      </w:r>
      <w:r w:rsidRPr="002030F5">
        <w:tab/>
        <w:t xml:space="preserve">Előterjesztés a </w:t>
      </w:r>
      <w:proofErr w:type="spellStart"/>
      <w:r w:rsidRPr="002030F5">
        <w:t>Bursa</w:t>
      </w:r>
      <w:proofErr w:type="spellEnd"/>
      <w:r w:rsidRPr="002030F5">
        <w:t xml:space="preserve"> Hungarica ösztöndíj pályázat kiírására</w:t>
      </w:r>
    </w:p>
    <w:p w:rsidR="00EB58EF" w:rsidRPr="002030F5" w:rsidRDefault="00EB58EF" w:rsidP="00EB58EF">
      <w:pPr>
        <w:ind w:left="720" w:hanging="12"/>
        <w:jc w:val="both"/>
      </w:pPr>
      <w:r w:rsidRPr="002030F5">
        <w:rPr>
          <w:u w:val="single"/>
        </w:rPr>
        <w:t>Előadó</w:t>
      </w:r>
      <w:r w:rsidRPr="002030F5">
        <w:t>: Harsányi László polgármester</w:t>
      </w:r>
    </w:p>
    <w:p w:rsidR="00EB58EF" w:rsidRPr="002030F5" w:rsidRDefault="00EB58EF" w:rsidP="00EB58EF">
      <w:pPr>
        <w:jc w:val="both"/>
      </w:pPr>
    </w:p>
    <w:p w:rsidR="00EB58EF" w:rsidRPr="002030F5" w:rsidRDefault="00EB58EF" w:rsidP="00EB58EF">
      <w:pPr>
        <w:ind w:left="360"/>
        <w:jc w:val="both"/>
      </w:pPr>
      <w:r w:rsidRPr="002030F5">
        <w:t>3.   Beszámoló a Szivárvány Óvoda és Bölcsőde 202</w:t>
      </w:r>
      <w:r>
        <w:t>3</w:t>
      </w:r>
      <w:r w:rsidRPr="002030F5">
        <w:t>/202</w:t>
      </w:r>
      <w:r>
        <w:t>4</w:t>
      </w:r>
      <w:r w:rsidRPr="002030F5">
        <w:t>-</w:t>
      </w:r>
      <w:r>
        <w:t>e</w:t>
      </w:r>
      <w:r w:rsidRPr="002030F5">
        <w:t>s tanév munkájáról</w:t>
      </w:r>
    </w:p>
    <w:p w:rsidR="00EB58EF" w:rsidRPr="002030F5" w:rsidRDefault="00EB58EF" w:rsidP="00EB58EF">
      <w:pPr>
        <w:ind w:left="360"/>
        <w:jc w:val="both"/>
      </w:pPr>
      <w:r w:rsidRPr="002030F5">
        <w:t xml:space="preserve">      </w:t>
      </w:r>
      <w:r w:rsidRPr="002030F5">
        <w:rPr>
          <w:u w:val="single"/>
        </w:rPr>
        <w:t>Előadó:</w:t>
      </w:r>
      <w:r w:rsidRPr="002030F5">
        <w:t xml:space="preserve"> </w:t>
      </w:r>
      <w:r>
        <w:t xml:space="preserve">megbízott </w:t>
      </w:r>
      <w:r w:rsidRPr="002030F5">
        <w:t>intézményvezető</w:t>
      </w:r>
    </w:p>
    <w:p w:rsidR="00EB58EF" w:rsidRPr="002030F5" w:rsidRDefault="00EB58EF" w:rsidP="00EB58EF">
      <w:pPr>
        <w:jc w:val="both"/>
      </w:pPr>
    </w:p>
    <w:p w:rsidR="00EB58EF" w:rsidRPr="002030F5" w:rsidRDefault="00EB58EF" w:rsidP="00EB58EF">
      <w:pPr>
        <w:numPr>
          <w:ilvl w:val="0"/>
          <w:numId w:val="15"/>
        </w:numPr>
        <w:jc w:val="both"/>
        <w:rPr>
          <w:color w:val="000000"/>
        </w:rPr>
      </w:pPr>
      <w:r w:rsidRPr="002030F5">
        <w:rPr>
          <w:color w:val="000000"/>
        </w:rPr>
        <w:t>Beszámoló a Mese-híd Gyerekház 202</w:t>
      </w:r>
      <w:r>
        <w:rPr>
          <w:color w:val="000000"/>
        </w:rPr>
        <w:t>3</w:t>
      </w:r>
      <w:r w:rsidRPr="002030F5">
        <w:rPr>
          <w:color w:val="000000"/>
        </w:rPr>
        <w:t>. évi munkájáról</w:t>
      </w:r>
    </w:p>
    <w:p w:rsidR="00EB58EF" w:rsidRPr="002030F5" w:rsidRDefault="00EB58EF" w:rsidP="00EB58EF">
      <w:pPr>
        <w:ind w:left="708"/>
        <w:jc w:val="both"/>
      </w:pPr>
      <w:r w:rsidRPr="002030F5">
        <w:rPr>
          <w:u w:val="single"/>
        </w:rPr>
        <w:t>Előadó:</w:t>
      </w:r>
      <w:r w:rsidRPr="002030F5">
        <w:t xml:space="preserve"> gyerekház-vezető</w:t>
      </w:r>
    </w:p>
    <w:p w:rsidR="00EB58EF" w:rsidRPr="002030F5" w:rsidRDefault="00EB58EF" w:rsidP="00EB58EF">
      <w:pPr>
        <w:ind w:left="708"/>
        <w:jc w:val="both"/>
        <w:rPr>
          <w:color w:val="000000"/>
        </w:rPr>
      </w:pPr>
    </w:p>
    <w:p w:rsidR="00EB58EF" w:rsidRPr="002030F5" w:rsidRDefault="00EB58EF" w:rsidP="00EB58EF">
      <w:pPr>
        <w:ind w:left="720" w:hanging="360"/>
        <w:jc w:val="both"/>
      </w:pPr>
      <w:r w:rsidRPr="002030F5">
        <w:rPr>
          <w:color w:val="000000"/>
        </w:rPr>
        <w:t xml:space="preserve">5. </w:t>
      </w:r>
      <w:r w:rsidRPr="002030F5">
        <w:tab/>
        <w:t xml:space="preserve">Előterjesztés a </w:t>
      </w:r>
      <w:r w:rsidRPr="002030F5">
        <w:rPr>
          <w:rFonts w:eastAsia="Arial Unicode MS"/>
          <w:kern w:val="2"/>
          <w:lang w:eastAsia="zh-CN" w:bidi="hi-IN"/>
        </w:rPr>
        <w:t>Dombrádért Együtt Nonprofit Kft. 202</w:t>
      </w:r>
      <w:r>
        <w:rPr>
          <w:rFonts w:eastAsia="Arial Unicode MS"/>
          <w:kern w:val="2"/>
          <w:lang w:eastAsia="zh-CN" w:bidi="hi-IN"/>
        </w:rPr>
        <w:t>4</w:t>
      </w:r>
      <w:r w:rsidRPr="002030F5">
        <w:rPr>
          <w:rFonts w:eastAsia="Arial Unicode MS"/>
          <w:kern w:val="2"/>
          <w:lang w:eastAsia="zh-CN" w:bidi="hi-IN"/>
        </w:rPr>
        <w:t>. év I. félévre vonatkozó pénzügyi beszámolójának elfogadására</w:t>
      </w:r>
    </w:p>
    <w:p w:rsidR="00EB58EF" w:rsidRPr="002030F5" w:rsidRDefault="00EB58EF" w:rsidP="00EB58EF">
      <w:pPr>
        <w:tabs>
          <w:tab w:val="left" w:pos="4320"/>
        </w:tabs>
        <w:ind w:firstLine="720"/>
        <w:jc w:val="both"/>
      </w:pPr>
      <w:r w:rsidRPr="002030F5">
        <w:rPr>
          <w:u w:val="single"/>
        </w:rPr>
        <w:t>Előadó</w:t>
      </w:r>
      <w:r w:rsidRPr="002030F5">
        <w:t>: ügyvezető</w:t>
      </w:r>
      <w:r w:rsidRPr="002030F5">
        <w:tab/>
      </w:r>
    </w:p>
    <w:p w:rsidR="00EB58EF" w:rsidRPr="002030F5" w:rsidRDefault="00EB58EF" w:rsidP="00EB58EF">
      <w:pPr>
        <w:ind w:left="708"/>
        <w:jc w:val="both"/>
        <w:rPr>
          <w:color w:val="000000"/>
        </w:rPr>
      </w:pPr>
    </w:p>
    <w:p w:rsidR="00EB58EF" w:rsidRPr="003667CA" w:rsidRDefault="00EB58EF" w:rsidP="00EB58EF">
      <w:pPr>
        <w:pStyle w:val="Szvegtrzs"/>
        <w:ind w:left="705" w:hanging="345"/>
        <w:rPr>
          <w:b/>
          <w:szCs w:val="24"/>
        </w:rPr>
      </w:pPr>
      <w:r>
        <w:rPr>
          <w:szCs w:val="24"/>
        </w:rPr>
        <w:t>6</w:t>
      </w:r>
      <w:r w:rsidRPr="003667CA">
        <w:rPr>
          <w:szCs w:val="24"/>
        </w:rPr>
        <w:t xml:space="preserve">. </w:t>
      </w:r>
      <w:r w:rsidRPr="003667CA">
        <w:rPr>
          <w:szCs w:val="24"/>
        </w:rPr>
        <w:tab/>
      </w:r>
      <w:r w:rsidRPr="003667CA">
        <w:rPr>
          <w:szCs w:val="24"/>
          <w:shd w:val="clear" w:color="auto" w:fill="FFFFFF"/>
        </w:rPr>
        <w:t xml:space="preserve">Előterjesztés az </w:t>
      </w:r>
      <w:r w:rsidRPr="003667CA">
        <w:rPr>
          <w:szCs w:val="24"/>
        </w:rPr>
        <w:t>önkormányzat által a civil és egyéb szervezet részére juttatott 202</w:t>
      </w:r>
      <w:r>
        <w:rPr>
          <w:szCs w:val="24"/>
        </w:rPr>
        <w:t>3</w:t>
      </w:r>
      <w:r w:rsidRPr="003667CA">
        <w:rPr>
          <w:szCs w:val="24"/>
        </w:rPr>
        <w:t>. évi támogatások elszámolására</w:t>
      </w:r>
    </w:p>
    <w:p w:rsidR="00EB58EF" w:rsidRPr="003667CA" w:rsidRDefault="00EB58EF" w:rsidP="00EB58EF">
      <w:pPr>
        <w:ind w:firstLine="705"/>
        <w:jc w:val="both"/>
      </w:pPr>
      <w:r w:rsidRPr="003667CA">
        <w:rPr>
          <w:u w:val="single"/>
        </w:rPr>
        <w:t>Előadók:</w:t>
      </w:r>
      <w:r w:rsidRPr="003667CA">
        <w:t xml:space="preserve"> Harsányi László polgármester</w:t>
      </w:r>
    </w:p>
    <w:p w:rsidR="00EB58EF" w:rsidRDefault="00EB58EF" w:rsidP="00EB58EF">
      <w:pPr>
        <w:ind w:left="708"/>
        <w:jc w:val="both"/>
        <w:rPr>
          <w:color w:val="000000"/>
        </w:rPr>
      </w:pPr>
    </w:p>
    <w:p w:rsidR="00EB58EF" w:rsidRPr="002030F5" w:rsidRDefault="00EB58EF" w:rsidP="00EB58EF">
      <w:pPr>
        <w:rPr>
          <w:b/>
        </w:rPr>
      </w:pPr>
      <w:r w:rsidRPr="002030F5">
        <w:rPr>
          <w:b/>
          <w:u w:val="single"/>
        </w:rPr>
        <w:t>Az ülés ideje</w:t>
      </w:r>
      <w:r w:rsidRPr="002030F5">
        <w:rPr>
          <w:b/>
        </w:rPr>
        <w:t>: 202</w:t>
      </w:r>
      <w:r>
        <w:rPr>
          <w:b/>
        </w:rPr>
        <w:t>4</w:t>
      </w:r>
      <w:r w:rsidRPr="002030F5">
        <w:rPr>
          <w:b/>
        </w:rPr>
        <w:t>. október</w:t>
      </w:r>
    </w:p>
    <w:p w:rsidR="00EB58EF" w:rsidRPr="002030F5" w:rsidRDefault="00EB58EF" w:rsidP="00EB58EF">
      <w:pPr>
        <w:jc w:val="both"/>
      </w:pPr>
    </w:p>
    <w:p w:rsidR="00EB58EF" w:rsidRPr="002030F5" w:rsidRDefault="00EB58EF" w:rsidP="00EB58EF">
      <w:pPr>
        <w:jc w:val="both"/>
        <w:rPr>
          <w:u w:val="single"/>
        </w:rPr>
      </w:pPr>
      <w:r w:rsidRPr="002030F5">
        <w:rPr>
          <w:u w:val="single"/>
        </w:rPr>
        <w:t>Tárgyalandó téma:</w:t>
      </w:r>
    </w:p>
    <w:p w:rsidR="00EB58EF" w:rsidRPr="002030F5" w:rsidRDefault="00EB58EF" w:rsidP="00EB58EF">
      <w:pPr>
        <w:ind w:left="720" w:hanging="12"/>
        <w:jc w:val="both"/>
      </w:pPr>
      <w:r w:rsidRPr="002030F5">
        <w:tab/>
      </w:r>
    </w:p>
    <w:p w:rsidR="00EB58EF" w:rsidRPr="002030F5" w:rsidRDefault="00EB58EF" w:rsidP="00EB58EF">
      <w:pPr>
        <w:ind w:left="360"/>
        <w:jc w:val="both"/>
      </w:pPr>
      <w:r w:rsidRPr="002030F5">
        <w:t>1.   Beszámoló a Dombrádi Rendőrőrs munkájáról</w:t>
      </w:r>
    </w:p>
    <w:p w:rsidR="00EB58EF" w:rsidRPr="002030F5" w:rsidRDefault="00EB58EF" w:rsidP="00EB58EF">
      <w:pPr>
        <w:ind w:left="360" w:firstLine="348"/>
        <w:jc w:val="both"/>
      </w:pPr>
      <w:r w:rsidRPr="002030F5">
        <w:rPr>
          <w:u w:val="single"/>
        </w:rPr>
        <w:t>Előadó</w:t>
      </w:r>
      <w:r w:rsidRPr="002030F5">
        <w:t>: Karászi Zsolt őrsparancsnok</w:t>
      </w:r>
    </w:p>
    <w:p w:rsidR="00EB58EF" w:rsidRPr="002030F5" w:rsidRDefault="00EB58EF" w:rsidP="00EB58EF">
      <w:pPr>
        <w:jc w:val="both"/>
        <w:rPr>
          <w:u w:val="single"/>
        </w:rPr>
      </w:pPr>
    </w:p>
    <w:p w:rsidR="00EB58EF" w:rsidRPr="002030F5" w:rsidRDefault="00EB58EF" w:rsidP="00EB58EF">
      <w:pPr>
        <w:ind w:left="720" w:hanging="360"/>
        <w:jc w:val="both"/>
      </w:pPr>
      <w:r>
        <w:rPr>
          <w:color w:val="000000"/>
        </w:rPr>
        <w:t>2</w:t>
      </w:r>
      <w:r w:rsidRPr="002030F5">
        <w:rPr>
          <w:color w:val="000000"/>
        </w:rPr>
        <w:t xml:space="preserve">. </w:t>
      </w:r>
      <w:r w:rsidRPr="002030F5">
        <w:tab/>
        <w:t xml:space="preserve">Előterjesztés a </w:t>
      </w:r>
      <w:r w:rsidRPr="002030F5">
        <w:rPr>
          <w:rFonts w:eastAsia="Arial Unicode MS"/>
          <w:kern w:val="2"/>
          <w:lang w:eastAsia="zh-CN" w:bidi="hi-IN"/>
        </w:rPr>
        <w:t>Dombrádért Együtt Nonprofit Kft. 202</w:t>
      </w:r>
      <w:r>
        <w:rPr>
          <w:rFonts w:eastAsia="Arial Unicode MS"/>
          <w:kern w:val="2"/>
          <w:lang w:eastAsia="zh-CN" w:bidi="hi-IN"/>
        </w:rPr>
        <w:t>4</w:t>
      </w:r>
      <w:r w:rsidRPr="002030F5">
        <w:rPr>
          <w:rFonts w:eastAsia="Arial Unicode MS"/>
          <w:kern w:val="2"/>
          <w:lang w:eastAsia="zh-CN" w:bidi="hi-IN"/>
        </w:rPr>
        <w:t xml:space="preserve">. év </w:t>
      </w:r>
      <w:r>
        <w:rPr>
          <w:rFonts w:eastAsia="Arial Unicode MS"/>
          <w:kern w:val="2"/>
          <w:lang w:eastAsia="zh-CN" w:bidi="hi-IN"/>
        </w:rPr>
        <w:t>I</w:t>
      </w:r>
      <w:r w:rsidRPr="002030F5">
        <w:rPr>
          <w:rFonts w:eastAsia="Arial Unicode MS"/>
          <w:kern w:val="2"/>
          <w:lang w:eastAsia="zh-CN" w:bidi="hi-IN"/>
        </w:rPr>
        <w:t xml:space="preserve">I. </w:t>
      </w:r>
      <w:r>
        <w:rPr>
          <w:rFonts w:eastAsia="Arial Unicode MS"/>
          <w:kern w:val="2"/>
          <w:lang w:eastAsia="zh-CN" w:bidi="hi-IN"/>
        </w:rPr>
        <w:t>negyed</w:t>
      </w:r>
      <w:r w:rsidRPr="002030F5">
        <w:rPr>
          <w:rFonts w:eastAsia="Arial Unicode MS"/>
          <w:kern w:val="2"/>
          <w:lang w:eastAsia="zh-CN" w:bidi="hi-IN"/>
        </w:rPr>
        <w:t>évre vonatkozó pénzügyi beszámolójának elfogadására</w:t>
      </w:r>
    </w:p>
    <w:p w:rsidR="00EB58EF" w:rsidRDefault="00EB58EF" w:rsidP="00EB58EF">
      <w:pPr>
        <w:ind w:left="708"/>
        <w:jc w:val="both"/>
      </w:pPr>
      <w:r w:rsidRPr="002030F5">
        <w:rPr>
          <w:u w:val="single"/>
        </w:rPr>
        <w:t>Előadó</w:t>
      </w:r>
      <w:r w:rsidRPr="002030F5">
        <w:t>: ügyvezető</w:t>
      </w:r>
    </w:p>
    <w:p w:rsidR="00EB58EF" w:rsidRDefault="00EB58EF" w:rsidP="00EB58EF">
      <w:pPr>
        <w:ind w:left="708"/>
        <w:jc w:val="both"/>
      </w:pPr>
    </w:p>
    <w:p w:rsidR="00EB58EF" w:rsidRPr="002030F5" w:rsidRDefault="00EB58EF" w:rsidP="00EB58EF">
      <w:pPr>
        <w:rPr>
          <w:b/>
        </w:rPr>
      </w:pPr>
      <w:r w:rsidRPr="002030F5">
        <w:rPr>
          <w:b/>
          <w:u w:val="single"/>
        </w:rPr>
        <w:t>Az ülés ideje</w:t>
      </w:r>
      <w:r w:rsidRPr="002030F5">
        <w:rPr>
          <w:b/>
        </w:rPr>
        <w:t>: 202</w:t>
      </w:r>
      <w:r>
        <w:rPr>
          <w:b/>
        </w:rPr>
        <w:t>4</w:t>
      </w:r>
      <w:r w:rsidRPr="002030F5">
        <w:rPr>
          <w:b/>
        </w:rPr>
        <w:t xml:space="preserve">. </w:t>
      </w:r>
      <w:r>
        <w:rPr>
          <w:b/>
        </w:rPr>
        <w:t>novem</w:t>
      </w:r>
      <w:r w:rsidRPr="002030F5">
        <w:rPr>
          <w:b/>
        </w:rPr>
        <w:t>ber</w:t>
      </w:r>
    </w:p>
    <w:p w:rsidR="00EB58EF" w:rsidRPr="002030F5" w:rsidRDefault="00EB58EF" w:rsidP="00EB58EF">
      <w:pPr>
        <w:jc w:val="both"/>
      </w:pPr>
    </w:p>
    <w:p w:rsidR="00EB58EF" w:rsidRPr="002030F5" w:rsidRDefault="00EB58EF" w:rsidP="00EB58EF">
      <w:pPr>
        <w:jc w:val="both"/>
        <w:rPr>
          <w:u w:val="single"/>
        </w:rPr>
      </w:pPr>
      <w:r w:rsidRPr="002030F5">
        <w:rPr>
          <w:u w:val="single"/>
        </w:rPr>
        <w:t>Tárgyalandó téma:</w:t>
      </w:r>
    </w:p>
    <w:p w:rsidR="00EB58EF" w:rsidRDefault="00EB58EF" w:rsidP="00EB58EF">
      <w:pPr>
        <w:ind w:left="708"/>
        <w:jc w:val="both"/>
      </w:pPr>
    </w:p>
    <w:p w:rsidR="00EB58EF" w:rsidRPr="002C66AD" w:rsidRDefault="00EB58EF" w:rsidP="00EB58EF">
      <w:pPr>
        <w:ind w:left="426" w:hanging="142"/>
        <w:jc w:val="both"/>
        <w:rPr>
          <w:shd w:val="clear" w:color="auto" w:fill="FFFFFF"/>
        </w:rPr>
      </w:pPr>
      <w:r>
        <w:t xml:space="preserve">1.  </w:t>
      </w:r>
      <w:bookmarkStart w:id="0" w:name="_GoBack"/>
      <w:bookmarkEnd w:id="0"/>
      <w:r w:rsidRPr="002030F5">
        <w:t>Előterjesztés a</w:t>
      </w:r>
      <w:r>
        <w:rPr>
          <w:b/>
          <w:bCs/>
        </w:rPr>
        <w:t xml:space="preserve"> </w:t>
      </w:r>
      <w:r w:rsidRPr="002C66AD">
        <w:rPr>
          <w:shd w:val="clear" w:color="auto" w:fill="FFFFFF"/>
        </w:rPr>
        <w:t xml:space="preserve">Dombrádért Együtt Közművelődési, Könyvtár - és Intézményműködtető, </w:t>
      </w:r>
      <w:r>
        <w:rPr>
          <w:shd w:val="clear" w:color="auto" w:fill="FFFFFF"/>
        </w:rPr>
        <w:t xml:space="preserve">  </w:t>
      </w:r>
      <w:r>
        <w:rPr>
          <w:shd w:val="clear" w:color="auto" w:fill="FFFFFF"/>
        </w:rPr>
        <w:br/>
        <w:t xml:space="preserve">    </w:t>
      </w:r>
      <w:r w:rsidRPr="002C66AD">
        <w:rPr>
          <w:shd w:val="clear" w:color="auto" w:fill="FFFFFF"/>
        </w:rPr>
        <w:t xml:space="preserve">Közösségi Szolgáltató és Kereskedelmi Nonprofit Korlátolt Felelősségű Társaság </w:t>
      </w:r>
      <w:r>
        <w:rPr>
          <w:shd w:val="clear" w:color="auto" w:fill="FFFFFF"/>
        </w:rPr>
        <w:br/>
        <w:t xml:space="preserve">    </w:t>
      </w:r>
      <w:r w:rsidRPr="002C66AD">
        <w:rPr>
          <w:shd w:val="clear" w:color="auto" w:fill="FFFFFF"/>
        </w:rPr>
        <w:t>ügyvezetője megbízásának meghosszabbítására</w:t>
      </w:r>
    </w:p>
    <w:p w:rsidR="00EB58EF" w:rsidRDefault="00EB58EF" w:rsidP="00EB58EF">
      <w:pPr>
        <w:jc w:val="both"/>
      </w:pPr>
      <w:r w:rsidRPr="002C66AD">
        <w:t xml:space="preserve">           </w:t>
      </w:r>
      <w:r w:rsidRPr="002030F5">
        <w:rPr>
          <w:u w:val="single"/>
        </w:rPr>
        <w:t>Előadó:</w:t>
      </w:r>
      <w:r w:rsidRPr="002030F5">
        <w:t xml:space="preserve"> polgármester</w:t>
      </w:r>
    </w:p>
    <w:p w:rsidR="00EB58EF" w:rsidRDefault="00EB58EF" w:rsidP="00EB58EF">
      <w:pPr>
        <w:jc w:val="both"/>
      </w:pPr>
    </w:p>
    <w:p w:rsidR="00EB58EF" w:rsidRPr="000B1C08" w:rsidRDefault="00EB58EF" w:rsidP="00EB58EF">
      <w:pPr>
        <w:ind w:left="704" w:hanging="420"/>
        <w:jc w:val="both"/>
      </w:pPr>
      <w:r>
        <w:t>2.</w:t>
      </w:r>
      <w:r>
        <w:tab/>
      </w:r>
      <w:r w:rsidRPr="002030F5">
        <w:t xml:space="preserve">Előterjesztés </w:t>
      </w:r>
      <w:r w:rsidRPr="004E7D23">
        <w:rPr>
          <w:bCs/>
        </w:rPr>
        <w:t>az önkormányzat intézményeiben</w:t>
      </w:r>
      <w:r w:rsidRPr="004E7D23">
        <w:t xml:space="preserve">, az </w:t>
      </w:r>
      <w:r w:rsidRPr="004E7D23">
        <w:rPr>
          <w:bCs/>
        </w:rPr>
        <w:t>önkormányzat intézményeinek alkalmazottai, a vendégétkezők és a fogyatékossággal élők nappali ellátása során biztosított étkeztetés tekintetében 202</w:t>
      </w:r>
      <w:r>
        <w:rPr>
          <w:bCs/>
        </w:rPr>
        <w:t>5</w:t>
      </w:r>
      <w:r w:rsidRPr="004E7D23">
        <w:rPr>
          <w:bCs/>
        </w:rPr>
        <w:t xml:space="preserve">. évben alkalmazott étkezési nyersanyagnormák </w:t>
      </w:r>
      <w:r>
        <w:rPr>
          <w:bCs/>
        </w:rPr>
        <w:t>megállapítására</w:t>
      </w:r>
      <w:r w:rsidRPr="004E7D23">
        <w:t xml:space="preserve"> </w:t>
      </w:r>
      <w:r w:rsidRPr="004E7D23">
        <w:rPr>
          <w:bCs/>
        </w:rPr>
        <w:t>és a rendezvényi étkeztetés árainak megállapítására</w:t>
      </w:r>
    </w:p>
    <w:p w:rsidR="00EB58EF" w:rsidRPr="002030F5" w:rsidRDefault="00EB58EF" w:rsidP="00EB58EF">
      <w:pPr>
        <w:ind w:left="720"/>
        <w:jc w:val="both"/>
      </w:pPr>
      <w:r w:rsidRPr="002030F5">
        <w:rPr>
          <w:u w:val="single"/>
        </w:rPr>
        <w:t>Előadó:</w:t>
      </w:r>
      <w:r w:rsidRPr="002030F5">
        <w:t xml:space="preserve"> polgármester</w:t>
      </w:r>
    </w:p>
    <w:p w:rsidR="00EB58EF" w:rsidRDefault="00EB58EF" w:rsidP="00EB58EF">
      <w:pPr>
        <w:rPr>
          <w:b/>
          <w:u w:val="single"/>
        </w:rPr>
      </w:pPr>
    </w:p>
    <w:p w:rsidR="00EB58EF" w:rsidRDefault="00EB58EF" w:rsidP="00EB58EF">
      <w:pPr>
        <w:rPr>
          <w:b/>
          <w:u w:val="single"/>
        </w:rPr>
      </w:pPr>
    </w:p>
    <w:p w:rsidR="00EB58EF" w:rsidRPr="002030F5" w:rsidRDefault="00EB58EF" w:rsidP="00EB58EF">
      <w:pPr>
        <w:rPr>
          <w:b/>
        </w:rPr>
      </w:pPr>
      <w:r w:rsidRPr="002030F5">
        <w:rPr>
          <w:b/>
          <w:u w:val="single"/>
        </w:rPr>
        <w:lastRenderedPageBreak/>
        <w:t>Az ülés ideje</w:t>
      </w:r>
      <w:r w:rsidRPr="002030F5">
        <w:rPr>
          <w:b/>
        </w:rPr>
        <w:t>: 202</w:t>
      </w:r>
      <w:r>
        <w:rPr>
          <w:b/>
        </w:rPr>
        <w:t>4</w:t>
      </w:r>
      <w:r w:rsidRPr="002030F5">
        <w:rPr>
          <w:b/>
        </w:rPr>
        <w:t>. december</w:t>
      </w:r>
    </w:p>
    <w:p w:rsidR="00EB58EF" w:rsidRPr="002030F5" w:rsidRDefault="00EB58EF" w:rsidP="00EB58EF">
      <w:pPr>
        <w:jc w:val="both"/>
      </w:pPr>
    </w:p>
    <w:p w:rsidR="00EB58EF" w:rsidRPr="002030F5" w:rsidRDefault="00EB58EF" w:rsidP="00EB58EF">
      <w:pPr>
        <w:jc w:val="both"/>
      </w:pPr>
      <w:r w:rsidRPr="002030F5">
        <w:rPr>
          <w:u w:val="single"/>
        </w:rPr>
        <w:t>Tárgyalandó téma:</w:t>
      </w:r>
    </w:p>
    <w:p w:rsidR="00EB58EF" w:rsidRPr="002030F5" w:rsidRDefault="00EB58EF" w:rsidP="00EB58EF">
      <w:pPr>
        <w:jc w:val="both"/>
      </w:pPr>
    </w:p>
    <w:p w:rsidR="00EB58EF" w:rsidRPr="002030F5" w:rsidRDefault="00EB58EF" w:rsidP="00EB58EF">
      <w:pPr>
        <w:ind w:left="720" w:hanging="436"/>
        <w:jc w:val="both"/>
      </w:pPr>
      <w:r w:rsidRPr="002030F5">
        <w:t xml:space="preserve">1. </w:t>
      </w:r>
      <w:r w:rsidRPr="002030F5">
        <w:tab/>
        <w:t>Beszámoló a Képviselő-testület átruházott hatáskörében hozott döntéseiről</w:t>
      </w:r>
    </w:p>
    <w:p w:rsidR="00EB58EF" w:rsidRPr="002030F5" w:rsidRDefault="00EB58EF" w:rsidP="00EB58EF">
      <w:pPr>
        <w:ind w:left="708"/>
        <w:jc w:val="both"/>
      </w:pPr>
      <w:r w:rsidRPr="002030F5">
        <w:rPr>
          <w:u w:val="single"/>
        </w:rPr>
        <w:t>Előadó</w:t>
      </w:r>
      <w:r w:rsidRPr="002030F5">
        <w:t>: polgármester, illetékes bizottság</w:t>
      </w:r>
      <w:r>
        <w:t>ok</w:t>
      </w:r>
      <w:r w:rsidRPr="002030F5">
        <w:t xml:space="preserve"> elnöke</w:t>
      </w:r>
    </w:p>
    <w:p w:rsidR="00EB58EF" w:rsidRPr="002030F5" w:rsidRDefault="00EB58EF" w:rsidP="00EB58EF">
      <w:pPr>
        <w:ind w:left="708"/>
        <w:jc w:val="both"/>
      </w:pPr>
    </w:p>
    <w:p w:rsidR="00EB58EF" w:rsidRPr="002030F5" w:rsidRDefault="00EB58EF" w:rsidP="00EB58EF">
      <w:pPr>
        <w:ind w:left="720" w:hanging="436"/>
        <w:jc w:val="both"/>
        <w:rPr>
          <w:bCs/>
        </w:rPr>
      </w:pPr>
      <w:r w:rsidRPr="002030F5">
        <w:rPr>
          <w:bCs/>
        </w:rPr>
        <w:t xml:space="preserve">2. </w:t>
      </w:r>
      <w:r w:rsidRPr="002030F5">
        <w:rPr>
          <w:bCs/>
        </w:rPr>
        <w:tab/>
        <w:t>Előterjesztés a Képviselő-testület 202</w:t>
      </w:r>
      <w:r>
        <w:rPr>
          <w:bCs/>
        </w:rPr>
        <w:t>5</w:t>
      </w:r>
      <w:r w:rsidRPr="002030F5">
        <w:rPr>
          <w:bCs/>
        </w:rPr>
        <w:t>. évi munkatervének elfogadására</w:t>
      </w:r>
    </w:p>
    <w:p w:rsidR="00EB58EF" w:rsidRPr="002030F5" w:rsidRDefault="00EB58EF" w:rsidP="00EB58EF">
      <w:pPr>
        <w:ind w:left="708"/>
        <w:jc w:val="both"/>
      </w:pPr>
      <w:r w:rsidRPr="002030F5">
        <w:rPr>
          <w:u w:val="single"/>
        </w:rPr>
        <w:t>Előadó</w:t>
      </w:r>
      <w:r w:rsidRPr="002030F5">
        <w:t>: polgármester</w:t>
      </w:r>
    </w:p>
    <w:p w:rsidR="00EB58EF" w:rsidRPr="002030F5" w:rsidRDefault="00EB58EF" w:rsidP="00EB58EF">
      <w:pPr>
        <w:ind w:left="708"/>
        <w:jc w:val="both"/>
      </w:pPr>
    </w:p>
    <w:p w:rsidR="00EB58EF" w:rsidRPr="002030F5" w:rsidRDefault="00EB58EF" w:rsidP="00EB58EF">
      <w:pPr>
        <w:ind w:left="360"/>
        <w:jc w:val="both"/>
      </w:pPr>
      <w:r w:rsidRPr="002030F5">
        <w:t>3.   Előterjesztés a Művelődési Ház és Könyvtár 202</w:t>
      </w:r>
      <w:r>
        <w:t>5</w:t>
      </w:r>
      <w:r w:rsidRPr="002030F5">
        <w:t>. évi munkatervének elfogadására</w:t>
      </w:r>
    </w:p>
    <w:p w:rsidR="00EB58EF" w:rsidRPr="002030F5" w:rsidRDefault="00EB58EF" w:rsidP="00E90784">
      <w:pPr>
        <w:ind w:left="708"/>
        <w:jc w:val="both"/>
      </w:pPr>
      <w:r w:rsidRPr="002030F5">
        <w:rPr>
          <w:u w:val="single"/>
        </w:rPr>
        <w:t>Előadó:</w:t>
      </w:r>
      <w:r w:rsidRPr="002030F5">
        <w:t xml:space="preserve"> ügyvezető</w:t>
      </w:r>
    </w:p>
    <w:p w:rsidR="00EB58EF" w:rsidRPr="00B9636D" w:rsidRDefault="00EB58EF" w:rsidP="00E90784">
      <w:pPr>
        <w:ind w:left="708"/>
        <w:jc w:val="both"/>
      </w:pPr>
    </w:p>
    <w:p w:rsidR="00EB58EF" w:rsidRPr="00B9636D" w:rsidRDefault="00EB58EF" w:rsidP="00E90784">
      <w:pPr>
        <w:pStyle w:val="Szvegtrzs"/>
        <w:spacing w:after="0"/>
        <w:ind w:left="703" w:hanging="346"/>
        <w:rPr>
          <w:szCs w:val="24"/>
        </w:rPr>
      </w:pPr>
      <w:r w:rsidRPr="00B9636D">
        <w:rPr>
          <w:szCs w:val="24"/>
        </w:rPr>
        <w:t xml:space="preserve">4. </w:t>
      </w:r>
      <w:r w:rsidRPr="00B9636D">
        <w:rPr>
          <w:szCs w:val="24"/>
        </w:rPr>
        <w:tab/>
      </w:r>
      <w:r w:rsidRPr="00B9636D">
        <w:rPr>
          <w:szCs w:val="24"/>
        </w:rPr>
        <w:tab/>
        <w:t xml:space="preserve">Előterjesztés a szociális igazgatásról és egyes szociális ellátások szabályairól szóló </w:t>
      </w:r>
      <w:r w:rsidRPr="00B9636D">
        <w:rPr>
          <w:rFonts w:eastAsia="Noto Sans CJK SC Regular"/>
          <w:kern w:val="2"/>
          <w:szCs w:val="24"/>
          <w:lang w:eastAsia="zh-CN" w:bidi="hi-IN"/>
        </w:rPr>
        <w:t>12/2021. (VIII.3.)</w:t>
      </w:r>
      <w:r w:rsidRPr="00B9636D">
        <w:rPr>
          <w:rFonts w:eastAsia="Noto Sans CJK SC Regular" w:cs="FreeSans"/>
          <w:kern w:val="2"/>
          <w:szCs w:val="24"/>
          <w:lang w:eastAsia="zh-CN" w:bidi="hi-IN"/>
        </w:rPr>
        <w:t xml:space="preserve"> </w:t>
      </w:r>
      <w:r w:rsidRPr="00B9636D">
        <w:rPr>
          <w:szCs w:val="24"/>
        </w:rPr>
        <w:t>önkormányzati rendelet módosítására</w:t>
      </w:r>
    </w:p>
    <w:p w:rsidR="00EB58EF" w:rsidRPr="00B9636D" w:rsidRDefault="00EB58EF" w:rsidP="00E90784">
      <w:pPr>
        <w:tabs>
          <w:tab w:val="left" w:pos="360"/>
        </w:tabs>
        <w:ind w:left="720"/>
        <w:jc w:val="both"/>
      </w:pPr>
      <w:r w:rsidRPr="00B9636D">
        <w:rPr>
          <w:u w:val="single"/>
        </w:rPr>
        <w:t>Előadó:</w:t>
      </w:r>
      <w:r w:rsidRPr="00B9636D">
        <w:t xml:space="preserve"> polgármester</w:t>
      </w:r>
    </w:p>
    <w:p w:rsidR="00EB58EF" w:rsidRPr="00B9636D" w:rsidRDefault="00EB58EF" w:rsidP="00E90784">
      <w:pPr>
        <w:ind w:left="708"/>
        <w:jc w:val="both"/>
      </w:pPr>
    </w:p>
    <w:p w:rsidR="00EB58EF" w:rsidRPr="00B9636D" w:rsidRDefault="00EB58EF" w:rsidP="00EB58EF">
      <w:pPr>
        <w:jc w:val="both"/>
        <w:rPr>
          <w:b/>
        </w:rPr>
      </w:pPr>
      <w:r w:rsidRPr="00B9636D">
        <w:t xml:space="preserve">     5.</w:t>
      </w:r>
      <w:r w:rsidRPr="00B9636D">
        <w:tab/>
        <w:t>Előterjesztés a gyermekvédelem helyi rendszeréről szóló 13/2021.(VIII.31.</w:t>
      </w:r>
      <w:proofErr w:type="gramStart"/>
      <w:r w:rsidRPr="00B9636D">
        <w:t xml:space="preserve">)  </w:t>
      </w:r>
      <w:r w:rsidRPr="00B9636D">
        <w:br/>
        <w:t xml:space="preserve">            önkormányzati</w:t>
      </w:r>
      <w:proofErr w:type="gramEnd"/>
      <w:r w:rsidRPr="00B9636D">
        <w:t xml:space="preserve"> rendelet módosítására</w:t>
      </w:r>
    </w:p>
    <w:p w:rsidR="00EB58EF" w:rsidRPr="00B9636D" w:rsidRDefault="00EB58EF" w:rsidP="00EB58EF">
      <w:pPr>
        <w:pStyle w:val="Szvegtrzs"/>
        <w:ind w:left="708" w:firstLine="1"/>
        <w:rPr>
          <w:szCs w:val="24"/>
        </w:rPr>
      </w:pPr>
      <w:r w:rsidRPr="00B9636D">
        <w:rPr>
          <w:szCs w:val="24"/>
          <w:u w:val="single"/>
        </w:rPr>
        <w:t>Előadó:</w:t>
      </w:r>
      <w:r w:rsidRPr="00B9636D">
        <w:rPr>
          <w:szCs w:val="24"/>
        </w:rPr>
        <w:t xml:space="preserve"> polgármester</w:t>
      </w:r>
    </w:p>
    <w:p w:rsidR="00EB58EF" w:rsidRPr="002030F5" w:rsidRDefault="00EB58EF" w:rsidP="00EB58EF">
      <w:pPr>
        <w:ind w:left="708"/>
        <w:jc w:val="both"/>
      </w:pPr>
    </w:p>
    <w:p w:rsidR="00EB58EF" w:rsidRPr="002030F5" w:rsidRDefault="00EB58EF" w:rsidP="00EB58EF">
      <w:pPr>
        <w:ind w:left="360"/>
        <w:jc w:val="both"/>
      </w:pPr>
      <w:r>
        <w:t>6</w:t>
      </w:r>
      <w:r w:rsidRPr="002030F5">
        <w:t>.</w:t>
      </w:r>
      <w:r w:rsidRPr="002030F5">
        <w:rPr>
          <w:b/>
        </w:rPr>
        <w:t xml:space="preserve"> </w:t>
      </w:r>
      <w:r w:rsidRPr="002030F5">
        <w:t>Előterjesztés Dombrád Város Önkormányzata 202</w:t>
      </w:r>
      <w:r>
        <w:t>5</w:t>
      </w:r>
      <w:r w:rsidRPr="002030F5">
        <w:t xml:space="preserve">. évi belső ellenőrzési </w:t>
      </w:r>
      <w:proofErr w:type="gramStart"/>
      <w:r w:rsidRPr="002030F5">
        <w:t xml:space="preserve">tervének </w:t>
      </w:r>
      <w:r w:rsidRPr="002030F5">
        <w:br/>
        <w:t xml:space="preserve">     elfogadására</w:t>
      </w:r>
      <w:proofErr w:type="gramEnd"/>
    </w:p>
    <w:p w:rsidR="00EB58EF" w:rsidRDefault="00EB58EF" w:rsidP="00EB58EF">
      <w:r w:rsidRPr="002030F5">
        <w:rPr>
          <w:b/>
        </w:rPr>
        <w:tab/>
      </w:r>
      <w:r w:rsidRPr="002030F5">
        <w:rPr>
          <w:u w:val="single"/>
        </w:rPr>
        <w:t>Előadó:</w:t>
      </w:r>
      <w:r w:rsidRPr="002030F5">
        <w:t xml:space="preserve"> polgármester</w:t>
      </w:r>
    </w:p>
    <w:p w:rsidR="00EB58EF" w:rsidRDefault="00EB58EF" w:rsidP="00EB58EF"/>
    <w:p w:rsidR="00EB58EF" w:rsidRPr="002030F5" w:rsidRDefault="00EB58EF" w:rsidP="00EB58EF">
      <w:pPr>
        <w:ind w:left="720" w:hanging="360"/>
        <w:jc w:val="both"/>
      </w:pPr>
      <w:r>
        <w:rPr>
          <w:color w:val="000000"/>
        </w:rPr>
        <w:t>7</w:t>
      </w:r>
      <w:r w:rsidRPr="002030F5">
        <w:rPr>
          <w:color w:val="000000"/>
        </w:rPr>
        <w:t xml:space="preserve">. </w:t>
      </w:r>
      <w:r w:rsidRPr="002030F5">
        <w:tab/>
        <w:t xml:space="preserve">Előterjesztés a </w:t>
      </w:r>
      <w:r w:rsidRPr="002030F5">
        <w:rPr>
          <w:rFonts w:eastAsia="Arial Unicode MS"/>
          <w:kern w:val="2"/>
          <w:lang w:eastAsia="zh-CN" w:bidi="hi-IN"/>
        </w:rPr>
        <w:t>Dombrádért Együtt Nonprofit Kft. 202</w:t>
      </w:r>
      <w:r>
        <w:rPr>
          <w:rFonts w:eastAsia="Arial Unicode MS"/>
          <w:kern w:val="2"/>
          <w:lang w:eastAsia="zh-CN" w:bidi="hi-IN"/>
        </w:rPr>
        <w:t>4</w:t>
      </w:r>
      <w:r w:rsidRPr="002030F5">
        <w:rPr>
          <w:rFonts w:eastAsia="Arial Unicode MS"/>
          <w:kern w:val="2"/>
          <w:lang w:eastAsia="zh-CN" w:bidi="hi-IN"/>
        </w:rPr>
        <w:t xml:space="preserve">. év </w:t>
      </w:r>
      <w:r>
        <w:rPr>
          <w:rFonts w:eastAsia="Arial Unicode MS"/>
          <w:kern w:val="2"/>
          <w:lang w:eastAsia="zh-CN" w:bidi="hi-IN"/>
        </w:rPr>
        <w:t>II</w:t>
      </w:r>
      <w:r w:rsidRPr="002030F5">
        <w:rPr>
          <w:rFonts w:eastAsia="Arial Unicode MS"/>
          <w:kern w:val="2"/>
          <w:lang w:eastAsia="zh-CN" w:bidi="hi-IN"/>
        </w:rPr>
        <w:t xml:space="preserve">I. </w:t>
      </w:r>
      <w:r>
        <w:rPr>
          <w:rFonts w:eastAsia="Arial Unicode MS"/>
          <w:kern w:val="2"/>
          <w:lang w:eastAsia="zh-CN" w:bidi="hi-IN"/>
        </w:rPr>
        <w:t>negyed</w:t>
      </w:r>
      <w:r w:rsidRPr="002030F5">
        <w:rPr>
          <w:rFonts w:eastAsia="Arial Unicode MS"/>
          <w:kern w:val="2"/>
          <w:lang w:eastAsia="zh-CN" w:bidi="hi-IN"/>
        </w:rPr>
        <w:t>évre vonatkozó pénzügyi beszámolójának elfogadására</w:t>
      </w:r>
    </w:p>
    <w:p w:rsidR="00EB58EF" w:rsidRPr="002030F5" w:rsidRDefault="00EB58EF" w:rsidP="00EB58EF">
      <w:pPr>
        <w:ind w:firstLine="708"/>
      </w:pPr>
      <w:r w:rsidRPr="002030F5">
        <w:rPr>
          <w:u w:val="single"/>
        </w:rPr>
        <w:t>Előadó</w:t>
      </w:r>
      <w:r w:rsidRPr="002030F5">
        <w:t>: ügyvezető</w:t>
      </w:r>
    </w:p>
    <w:p w:rsidR="00EB58EF" w:rsidRDefault="00EB58EF" w:rsidP="00EB58EF"/>
    <w:p w:rsidR="00EB58EF" w:rsidRPr="009F7318" w:rsidRDefault="00EB58EF" w:rsidP="00EB58EF"/>
    <w:p w:rsidR="00EB58EF" w:rsidRPr="009F7318" w:rsidRDefault="00EB58EF" w:rsidP="00EB58EF">
      <w:pPr>
        <w:pStyle w:val="Szvegtrzs"/>
        <w:rPr>
          <w:i/>
          <w:szCs w:val="24"/>
        </w:rPr>
      </w:pPr>
      <w:r w:rsidRPr="009F7318">
        <w:rPr>
          <w:i/>
          <w:szCs w:val="24"/>
        </w:rPr>
        <w:t>A Képviselő-testület valamennyi ülésén szerepel:</w:t>
      </w:r>
    </w:p>
    <w:p w:rsidR="00EB58EF" w:rsidRPr="009F7318" w:rsidRDefault="00EB58EF" w:rsidP="00EB58EF">
      <w:pPr>
        <w:pStyle w:val="Szvegtrzs"/>
        <w:numPr>
          <w:ilvl w:val="0"/>
          <w:numId w:val="10"/>
        </w:numPr>
        <w:overflowPunct/>
        <w:autoSpaceDE/>
        <w:autoSpaceDN/>
        <w:adjustRightInd/>
        <w:spacing w:after="0"/>
        <w:jc w:val="both"/>
        <w:textAlignment w:val="auto"/>
        <w:rPr>
          <w:iCs/>
          <w:szCs w:val="24"/>
        </w:rPr>
      </w:pPr>
      <w:r w:rsidRPr="009F7318">
        <w:rPr>
          <w:szCs w:val="24"/>
        </w:rPr>
        <w:t>Beszámoló a</w:t>
      </w:r>
      <w:r w:rsidRPr="009F7318">
        <w:rPr>
          <w:iCs/>
          <w:szCs w:val="24"/>
        </w:rPr>
        <w:t xml:space="preserve"> lejárt határidejű határozatok végrehajtásáról és a két ülés között történt fontosabb intézkedésekről, eseményekről.</w:t>
      </w:r>
    </w:p>
    <w:p w:rsidR="00EB58EF" w:rsidRPr="009F7318" w:rsidRDefault="00EB58EF" w:rsidP="00EB58EF">
      <w:pPr>
        <w:pStyle w:val="Szvegtrzs"/>
        <w:numPr>
          <w:ilvl w:val="0"/>
          <w:numId w:val="10"/>
        </w:numPr>
        <w:overflowPunct/>
        <w:autoSpaceDE/>
        <w:autoSpaceDN/>
        <w:adjustRightInd/>
        <w:spacing w:after="0"/>
        <w:jc w:val="both"/>
        <w:textAlignment w:val="auto"/>
        <w:rPr>
          <w:iCs/>
          <w:szCs w:val="24"/>
        </w:rPr>
      </w:pPr>
      <w:r w:rsidRPr="009F7318">
        <w:rPr>
          <w:iCs/>
          <w:szCs w:val="24"/>
        </w:rPr>
        <w:t>Beszámoló az SZMSZ 6. §</w:t>
      </w:r>
      <w:proofErr w:type="spellStart"/>
      <w:r w:rsidRPr="009F7318">
        <w:rPr>
          <w:iCs/>
          <w:szCs w:val="24"/>
        </w:rPr>
        <w:t>-a</w:t>
      </w:r>
      <w:proofErr w:type="spellEnd"/>
      <w:r w:rsidRPr="009F7318">
        <w:rPr>
          <w:iCs/>
          <w:szCs w:val="24"/>
        </w:rPr>
        <w:t xml:space="preserve"> szerinti átruházott hatáskörben hozott bizottsági döntésekről.</w:t>
      </w:r>
    </w:p>
    <w:p w:rsidR="00EB58EF" w:rsidRPr="009F7318" w:rsidRDefault="00EB58EF" w:rsidP="00EB58EF">
      <w:pPr>
        <w:pStyle w:val="Szvegtrzs"/>
        <w:numPr>
          <w:ilvl w:val="0"/>
          <w:numId w:val="10"/>
        </w:numPr>
        <w:overflowPunct/>
        <w:autoSpaceDE/>
        <w:autoSpaceDN/>
        <w:adjustRightInd/>
        <w:spacing w:after="0"/>
        <w:jc w:val="both"/>
        <w:textAlignment w:val="auto"/>
        <w:rPr>
          <w:iCs/>
          <w:szCs w:val="24"/>
        </w:rPr>
      </w:pPr>
      <w:r w:rsidRPr="009F7318">
        <w:rPr>
          <w:iCs/>
          <w:szCs w:val="24"/>
        </w:rPr>
        <w:t>Egyéb, előre nem tervezhető napirendek.</w:t>
      </w:r>
    </w:p>
    <w:p w:rsidR="00EB58EF" w:rsidRPr="009F7318" w:rsidRDefault="00EB58EF" w:rsidP="00EB58EF">
      <w:pPr>
        <w:pStyle w:val="Szvegtrzs"/>
        <w:numPr>
          <w:ilvl w:val="0"/>
          <w:numId w:val="10"/>
        </w:numPr>
        <w:overflowPunct/>
        <w:autoSpaceDE/>
        <w:autoSpaceDN/>
        <w:adjustRightInd/>
        <w:spacing w:after="0"/>
        <w:jc w:val="both"/>
        <w:textAlignment w:val="auto"/>
        <w:rPr>
          <w:szCs w:val="24"/>
        </w:rPr>
      </w:pPr>
      <w:r w:rsidRPr="009F7318">
        <w:rPr>
          <w:szCs w:val="24"/>
        </w:rPr>
        <w:t>Bejelentések.</w:t>
      </w:r>
    </w:p>
    <w:p w:rsidR="00EB58EF" w:rsidRDefault="00EB58EF" w:rsidP="00EB58EF">
      <w:pPr>
        <w:rPr>
          <w:b/>
          <w:sz w:val="28"/>
          <w:szCs w:val="28"/>
        </w:rPr>
      </w:pPr>
    </w:p>
    <w:p w:rsidR="00085E41" w:rsidRPr="0040301C" w:rsidRDefault="00085E41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085E41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C10" w:rsidRDefault="00C54C10">
      <w:r>
        <w:separator/>
      </w:r>
    </w:p>
  </w:endnote>
  <w:endnote w:type="continuationSeparator" w:id="0">
    <w:p w:rsidR="00C54C10" w:rsidRDefault="00C54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90784">
      <w:rPr>
        <w:rStyle w:val="Oldalszm"/>
        <w:noProof/>
      </w:rPr>
      <w:t>6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C10" w:rsidRDefault="00C54C10">
      <w:r>
        <w:separator/>
      </w:r>
    </w:p>
  </w:footnote>
  <w:footnote w:type="continuationSeparator" w:id="0">
    <w:p w:rsidR="00C54C10" w:rsidRDefault="00C54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1E37E84"/>
    <w:multiLevelType w:val="hybridMultilevel"/>
    <w:tmpl w:val="4A868C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656374"/>
    <w:multiLevelType w:val="hybridMultilevel"/>
    <w:tmpl w:val="0FB28312"/>
    <w:lvl w:ilvl="0" w:tplc="0E5C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BE55E9"/>
    <w:multiLevelType w:val="hybridMultilevel"/>
    <w:tmpl w:val="FD322458"/>
    <w:lvl w:ilvl="0" w:tplc="8C96B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AEEE16A">
      <w:start w:val="200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 w15:restartNumberingAfterBreak="0">
    <w:nsid w:val="256F4603"/>
    <w:multiLevelType w:val="hybridMultilevel"/>
    <w:tmpl w:val="4D647C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1516FA"/>
    <w:multiLevelType w:val="singleLevel"/>
    <w:tmpl w:val="70B08A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67AE6"/>
    <w:multiLevelType w:val="hybridMultilevel"/>
    <w:tmpl w:val="E0CEBEE8"/>
    <w:lvl w:ilvl="0" w:tplc="8E50084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3"/>
  </w:num>
  <w:num w:numId="2">
    <w:abstractNumId w:val="21"/>
  </w:num>
  <w:num w:numId="3">
    <w:abstractNumId w:val="21"/>
    <w:lvlOverride w:ilvl="0">
      <w:startOverride w:val="1"/>
    </w:lvlOverride>
  </w:num>
  <w:num w:numId="4">
    <w:abstractNumId w:val="15"/>
  </w:num>
  <w:num w:numId="5">
    <w:abstractNumId w:val="18"/>
  </w:num>
  <w:num w:numId="6">
    <w:abstractNumId w:val="20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2"/>
  </w:num>
  <w:num w:numId="13">
    <w:abstractNumId w:val="11"/>
  </w:num>
  <w:num w:numId="14">
    <w:abstractNumId w:val="10"/>
  </w:num>
  <w:num w:numId="15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1F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C6194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613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4FB8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33B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463D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11A2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55A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57A34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4E6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4F9A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4C10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4401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078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58EF"/>
    <w:rsid w:val="00EB6A11"/>
    <w:rsid w:val="00EB7BC8"/>
    <w:rsid w:val="00EC295E"/>
    <w:rsid w:val="00EC2C90"/>
    <w:rsid w:val="00EC3FDF"/>
    <w:rsid w:val="00ED1805"/>
    <w:rsid w:val="00ED2E1D"/>
    <w:rsid w:val="00ED7FA8"/>
    <w:rsid w:val="00EE00FC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3E1B6-0159-463D-A451-20879E807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973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6</cp:revision>
  <cp:lastPrinted>2023-10-09T06:46:00Z</cp:lastPrinted>
  <dcterms:created xsi:type="dcterms:W3CDTF">2023-12-13T14:03:00Z</dcterms:created>
  <dcterms:modified xsi:type="dcterms:W3CDTF">2023-12-19T09:53:00Z</dcterms:modified>
</cp:coreProperties>
</file>